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19389" w14:textId="77777777" w:rsidR="00BC1335" w:rsidRPr="00F52EE2" w:rsidRDefault="00BC1335" w:rsidP="00A41206">
      <w:pPr>
        <w:pStyle w:val="Pa5"/>
        <w:rPr>
          <w:rFonts w:ascii="Trebuchet MS" w:hAnsi="Trebuchet MS" w:cs="Myriad Pro Cond"/>
          <w:color w:val="211D1E"/>
        </w:rPr>
      </w:pPr>
      <w:r w:rsidRPr="00F52EE2">
        <w:rPr>
          <w:rFonts w:ascii="Trebuchet MS" w:hAnsi="Trebuchet MS" w:cs="Myriad Pro Cond"/>
          <w:color w:val="211D1E"/>
        </w:rPr>
        <w:t>Extract 1, Section 1</w:t>
      </w:r>
    </w:p>
    <w:p w14:paraId="29A5CD8E" w14:textId="77777777" w:rsidR="00BB106B" w:rsidRPr="00F52EE2" w:rsidRDefault="00BB106B" w:rsidP="00A41206">
      <w:pPr>
        <w:pStyle w:val="Pa5"/>
        <w:rPr>
          <w:rFonts w:ascii="Trebuchet MS" w:hAnsi="Trebuchet MS" w:cs="Myriad Pro Cond"/>
          <w:color w:val="211D1E"/>
        </w:rPr>
      </w:pPr>
      <w:r w:rsidRPr="00F52EE2">
        <w:rPr>
          <w:rFonts w:ascii="Trebuchet MS" w:hAnsi="Trebuchet MS" w:cs="Myriad Pro Cond"/>
          <w:color w:val="211D1E"/>
        </w:rPr>
        <w:t>Exercises</w:t>
      </w:r>
    </w:p>
    <w:p w14:paraId="58CB91CF" w14:textId="77777777" w:rsidR="00BB106B" w:rsidRPr="00F52EE2" w:rsidRDefault="00BB106B" w:rsidP="00A41206">
      <w:pPr>
        <w:pStyle w:val="Pa19"/>
        <w:ind w:left="360" w:hanging="360"/>
        <w:rPr>
          <w:rFonts w:ascii="Trebuchet MS" w:hAnsi="Trebuchet MS" w:cs="Calibri"/>
          <w:color w:val="211D1E"/>
        </w:rPr>
      </w:pPr>
      <w:r w:rsidRPr="00F52EE2">
        <w:rPr>
          <w:rFonts w:ascii="Trebuchet MS" w:hAnsi="Trebuchet MS" w:cs="Calibri"/>
          <w:color w:val="211D1E"/>
        </w:rPr>
        <w:t>1. Match the Japanese words on the left to the English equivalents on the right.</w:t>
      </w:r>
    </w:p>
    <w:p w14:paraId="1C208859" w14:textId="77777777" w:rsidR="00A41206" w:rsidRDefault="00A41206" w:rsidP="00A41206">
      <w:pPr>
        <w:pStyle w:val="Pa20"/>
        <w:tabs>
          <w:tab w:val="left" w:pos="4253"/>
        </w:tabs>
        <w:spacing w:line="360" w:lineRule="auto"/>
        <w:ind w:left="851" w:hanging="416"/>
        <w:rPr>
          <w:rFonts w:ascii="Trebuchet MS" w:hAnsi="Trebuchet MS" w:cs="Calibri"/>
          <w:color w:val="211D1E"/>
        </w:rPr>
      </w:pPr>
    </w:p>
    <w:p w14:paraId="14A58825" w14:textId="271B710F" w:rsidR="00BB106B" w:rsidRPr="00F52EE2" w:rsidRDefault="00BB106B" w:rsidP="00A41206">
      <w:pPr>
        <w:pStyle w:val="Pa20"/>
        <w:tabs>
          <w:tab w:val="left" w:pos="4253"/>
        </w:tabs>
        <w:spacing w:line="360" w:lineRule="auto"/>
        <w:ind w:left="851" w:hanging="416"/>
        <w:rPr>
          <w:rFonts w:ascii="Trebuchet MS" w:eastAsia="MS Mincho" w:hAnsi="Trebuchet MS" w:cs="Calibri"/>
          <w:color w:val="211D1E"/>
        </w:rPr>
      </w:pPr>
      <w:r w:rsidRPr="00F52EE2">
        <w:rPr>
          <w:rFonts w:ascii="Trebuchet MS" w:hAnsi="Trebuchet MS" w:cs="Calibri"/>
          <w:color w:val="211D1E"/>
        </w:rPr>
        <w:t xml:space="preserve">a </w:t>
      </w:r>
      <w:r w:rsidR="0084019E" w:rsidRPr="00F52EE2">
        <w:rPr>
          <w:rFonts w:ascii="Trebuchet MS" w:hAnsi="Trebuchet MS" w:cs="Calibri"/>
          <w:color w:val="211D1E"/>
        </w:rPr>
        <w:t xml:space="preserve"> </w:t>
      </w:r>
      <w:r w:rsidR="004F78DA" w:rsidRPr="00F52EE2">
        <w:rPr>
          <w:rFonts w:ascii="Trebuchet MS" w:hAnsi="Trebuchet MS" w:cs="Calibri"/>
          <w:color w:val="211D1E"/>
        </w:rPr>
        <w:ruby>
          <w:rubyPr>
            <w:rubyAlign w:val="distributeSpace"/>
            <w:hps w:val="12"/>
            <w:hpsRaise w:val="22"/>
            <w:hpsBaseText w:val="24"/>
            <w:lid w:val="ja-JP"/>
          </w:rubyPr>
          <w:rt>
            <w:r w:rsidR="004F78DA" w:rsidRPr="00F52EE2">
              <w:rPr>
                <w:rFonts w:ascii="MS Mincho" w:eastAsia="MS Mincho" w:hAnsi="MS Mincho" w:cs="MS Mincho" w:hint="eastAsia"/>
                <w:color w:val="211D1E"/>
              </w:rPr>
              <w:t>せんでん</w:t>
            </w:r>
          </w:rt>
          <w:rubyBase>
            <w:r w:rsidR="004F78DA" w:rsidRPr="00F52EE2">
              <w:rPr>
                <w:rFonts w:ascii="Trebuchet MS" w:eastAsia="MS Mincho" w:hAnsi="Trebuchet MS" w:cs="MS Mincho" w:hint="eastAsia"/>
                <w:color w:val="211D1E"/>
              </w:rPr>
              <w:t>宣伝</w:t>
            </w:r>
          </w:rubyBase>
        </w:ruby>
      </w:r>
      <w:r w:rsidRPr="00F52EE2">
        <w:rPr>
          <w:rFonts w:ascii="Trebuchet MS" w:eastAsia="MS Mincho" w:hAnsi="Trebuchet MS" w:cs="MS Mincho"/>
          <w:color w:val="211D1E"/>
        </w:rPr>
        <w:t xml:space="preserve">                                         </w:t>
      </w:r>
      <w:r w:rsidR="00A41206">
        <w:rPr>
          <w:rFonts w:ascii="Trebuchet MS" w:eastAsia="MS Mincho" w:hAnsi="Trebuchet MS" w:cs="MS Mincho"/>
          <w:color w:val="211D1E"/>
        </w:rPr>
        <w:tab/>
      </w:r>
      <w:r w:rsidR="0084019E" w:rsidRPr="00F52EE2">
        <w:rPr>
          <w:rFonts w:ascii="Trebuchet MS" w:eastAsia="MS Mincho" w:hAnsi="Trebuchet MS" w:cs="Calibri"/>
          <w:color w:val="211D1E"/>
        </w:rPr>
        <w:t>1 safe, OK</w:t>
      </w:r>
    </w:p>
    <w:p w14:paraId="2D64B408" w14:textId="62CD252A" w:rsidR="00BB106B" w:rsidRPr="00F52EE2" w:rsidRDefault="00BB106B" w:rsidP="00A41206">
      <w:pPr>
        <w:pStyle w:val="Pa20"/>
        <w:tabs>
          <w:tab w:val="left" w:pos="4253"/>
        </w:tabs>
        <w:spacing w:line="360" w:lineRule="auto"/>
        <w:ind w:left="851" w:hanging="416"/>
        <w:rPr>
          <w:rFonts w:ascii="Trebuchet MS" w:eastAsia="MS Mincho" w:hAnsi="Trebuchet MS" w:cs="Calibri"/>
          <w:color w:val="211D1E"/>
        </w:rPr>
      </w:pPr>
      <w:r w:rsidRPr="00F52EE2">
        <w:rPr>
          <w:rFonts w:ascii="Trebuchet MS" w:eastAsia="MS Mincho" w:hAnsi="Trebuchet MS" w:cs="Calibri"/>
          <w:color w:val="211D1E"/>
        </w:rPr>
        <w:t xml:space="preserve">b </w:t>
      </w:r>
      <w:r w:rsidR="0084019E" w:rsidRPr="00F52EE2">
        <w:rPr>
          <w:rFonts w:ascii="Trebuchet MS" w:eastAsia="MS Mincho" w:hAnsi="Trebuchet MS" w:cs="Calibri"/>
          <w:color w:val="211D1E"/>
        </w:rPr>
        <w:t xml:space="preserve"> </w:t>
      </w:r>
      <w:r w:rsidR="004F78DA" w:rsidRPr="00F52EE2">
        <w:rPr>
          <w:rFonts w:ascii="Trebuchet MS" w:eastAsia="MS Mincho" w:hAnsi="Trebuchet MS" w:cs="Calibri"/>
          <w:color w:val="211D1E"/>
        </w:rPr>
        <w:ruby>
          <w:rubyPr>
            <w:rubyAlign w:val="distributeSpace"/>
            <w:hps w:val="12"/>
            <w:hpsRaise w:val="22"/>
            <w:hpsBaseText w:val="24"/>
            <w:lid w:val="ja-JP"/>
          </w:rubyPr>
          <w:rt>
            <w:r w:rsidR="004F78DA" w:rsidRPr="00F52EE2">
              <w:rPr>
                <w:rFonts w:ascii="MS Mincho" w:eastAsia="MS Mincho" w:hAnsi="MS Mincho" w:cs="MS Mincho" w:hint="eastAsia"/>
                <w:color w:val="211D1E"/>
              </w:rPr>
              <w:t xml:space="preserve">がくだん   </w:t>
            </w:r>
          </w:rt>
          <w:rubyBase>
            <w:r w:rsidR="004F78DA" w:rsidRPr="00F52EE2">
              <w:rPr>
                <w:rFonts w:ascii="Trebuchet MS" w:eastAsia="MS Mincho" w:hAnsi="Trebuchet MS" w:cs="MS Mincho" w:hint="eastAsia"/>
                <w:color w:val="211D1E"/>
              </w:rPr>
              <w:t>楽団</w:t>
            </w:r>
            <w:r w:rsidR="004F78DA" w:rsidRPr="00F52EE2">
              <w:rPr>
                <w:rFonts w:ascii="Trebuchet MS" w:eastAsia="MS Mincho" w:hAnsi="Trebuchet MS" w:cs="MS Mincho" w:hint="eastAsia"/>
                <w:color w:val="211D1E"/>
              </w:rPr>
              <w:t xml:space="preserve">   </w:t>
            </w:r>
          </w:rubyBase>
        </w:ruby>
      </w:r>
      <w:r w:rsidRPr="00F52EE2">
        <w:rPr>
          <w:rFonts w:ascii="Trebuchet MS" w:eastAsia="MS Mincho" w:hAnsi="Trebuchet MS" w:cs="MS Mincho"/>
          <w:color w:val="211D1E"/>
        </w:rPr>
        <w:t xml:space="preserve">                            </w:t>
      </w:r>
      <w:r w:rsidR="0084019E" w:rsidRPr="00F52EE2">
        <w:rPr>
          <w:rFonts w:ascii="Trebuchet MS" w:eastAsia="MS Mincho" w:hAnsi="Trebuchet MS" w:cs="MS Mincho"/>
          <w:color w:val="211D1E"/>
        </w:rPr>
        <w:t xml:space="preserve">          </w:t>
      </w:r>
      <w:r w:rsidR="00A41206">
        <w:rPr>
          <w:rFonts w:ascii="Trebuchet MS" w:eastAsia="MS Mincho" w:hAnsi="Trebuchet MS" w:cs="MS Mincho"/>
          <w:color w:val="211D1E"/>
        </w:rPr>
        <w:tab/>
      </w:r>
      <w:r w:rsidR="0084019E" w:rsidRPr="00F52EE2">
        <w:rPr>
          <w:rFonts w:ascii="Trebuchet MS" w:eastAsia="MS Mincho" w:hAnsi="Trebuchet MS" w:cs="Calibri"/>
          <w:color w:val="211D1E"/>
        </w:rPr>
        <w:t>2 dissolution</w:t>
      </w:r>
    </w:p>
    <w:p w14:paraId="0B5B606A" w14:textId="7317987E" w:rsidR="00BB106B" w:rsidRPr="00F52EE2" w:rsidRDefault="00BB106B" w:rsidP="00A41206">
      <w:pPr>
        <w:pStyle w:val="Pa20"/>
        <w:tabs>
          <w:tab w:val="left" w:pos="4253"/>
        </w:tabs>
        <w:spacing w:line="360" w:lineRule="auto"/>
        <w:ind w:left="851" w:hanging="416"/>
        <w:rPr>
          <w:rFonts w:ascii="Trebuchet MS" w:eastAsia="MS Mincho" w:hAnsi="Trebuchet MS" w:cs="Calibri"/>
          <w:color w:val="211D1E"/>
        </w:rPr>
      </w:pPr>
      <w:r w:rsidRPr="00F52EE2">
        <w:rPr>
          <w:rFonts w:ascii="Trebuchet MS" w:eastAsia="MS Mincho" w:hAnsi="Trebuchet MS" w:cs="Calibri"/>
          <w:color w:val="211D1E"/>
        </w:rPr>
        <w:t xml:space="preserve">c </w:t>
      </w:r>
      <w:r w:rsidR="0084019E" w:rsidRPr="00F52EE2">
        <w:rPr>
          <w:rFonts w:ascii="Trebuchet MS" w:eastAsia="MS Mincho" w:hAnsi="Trebuchet MS" w:cs="Calibri"/>
          <w:color w:val="211D1E"/>
        </w:rPr>
        <w:t xml:space="preserve"> </w:t>
      </w:r>
      <w:r w:rsidR="004F78DA" w:rsidRPr="00F52EE2">
        <w:rPr>
          <w:rFonts w:ascii="Trebuchet MS" w:eastAsia="MS Mincho" w:hAnsi="Trebuchet MS" w:cs="Calibri"/>
          <w:color w:val="211D1E"/>
        </w:rPr>
        <w:ruby>
          <w:rubyPr>
            <w:rubyAlign w:val="distributeSpace"/>
            <w:hps w:val="12"/>
            <w:hpsRaise w:val="22"/>
            <w:hpsBaseText w:val="24"/>
            <w:lid w:val="ja-JP"/>
          </w:rubyPr>
          <w:rt>
            <w:r w:rsidR="004F78DA" w:rsidRPr="00F52EE2">
              <w:rPr>
                <w:rFonts w:ascii="MS Mincho" w:eastAsia="MS Mincho" w:hAnsi="MS Mincho" w:cs="MS Mincho" w:hint="eastAsia"/>
                <w:color w:val="211D1E"/>
              </w:rPr>
              <w:t xml:space="preserve">だいじょうぶ </w:t>
            </w:r>
          </w:rt>
          <w:rubyBase>
            <w:r w:rsidR="004F78DA" w:rsidRPr="00F52EE2">
              <w:rPr>
                <w:rFonts w:ascii="Trebuchet MS" w:eastAsia="MS Mincho" w:hAnsi="Trebuchet MS" w:cs="MS Mincho" w:hint="eastAsia"/>
                <w:color w:val="211D1E"/>
              </w:rPr>
              <w:t>大丈夫</w:t>
            </w:r>
            <w:r w:rsidR="004F78DA" w:rsidRPr="00F52EE2">
              <w:rPr>
                <w:rFonts w:ascii="Trebuchet MS" w:eastAsia="MS Mincho" w:hAnsi="Trebuchet MS" w:cs="MS Mincho" w:hint="eastAsia"/>
                <w:color w:val="211D1E"/>
              </w:rPr>
              <w:t xml:space="preserve"> </w:t>
            </w:r>
          </w:rubyBase>
        </w:ruby>
      </w:r>
      <w:r w:rsidRPr="00F52EE2">
        <w:rPr>
          <w:rFonts w:ascii="Trebuchet MS" w:eastAsia="MS Mincho" w:hAnsi="Trebuchet MS" w:cs="MS Mincho"/>
          <w:color w:val="211D1E"/>
        </w:rPr>
        <w:t xml:space="preserve">              </w:t>
      </w:r>
      <w:r w:rsidR="0084019E" w:rsidRPr="00F52EE2">
        <w:rPr>
          <w:rFonts w:ascii="Trebuchet MS" w:eastAsia="MS Mincho" w:hAnsi="Trebuchet MS" w:cs="MS Mincho"/>
          <w:color w:val="211D1E"/>
        </w:rPr>
        <w:t xml:space="preserve">                      </w:t>
      </w:r>
      <w:r w:rsidR="00A41206">
        <w:rPr>
          <w:rFonts w:ascii="Trebuchet MS" w:eastAsia="MS Mincho" w:hAnsi="Trebuchet MS" w:cs="MS Mincho"/>
          <w:color w:val="211D1E"/>
        </w:rPr>
        <w:tab/>
      </w:r>
      <w:r w:rsidR="0084019E" w:rsidRPr="00F52EE2">
        <w:rPr>
          <w:rFonts w:ascii="Trebuchet MS" w:eastAsia="MS Mincho" w:hAnsi="Trebuchet MS" w:cs="Calibri"/>
          <w:color w:val="211D1E"/>
        </w:rPr>
        <w:t>3 advertisement</w:t>
      </w:r>
    </w:p>
    <w:p w14:paraId="4B8E7D40" w14:textId="6B420A9D" w:rsidR="00BB106B" w:rsidRPr="00F52EE2" w:rsidRDefault="00BB106B" w:rsidP="00A41206">
      <w:pPr>
        <w:pStyle w:val="Pa20"/>
        <w:tabs>
          <w:tab w:val="left" w:pos="4253"/>
        </w:tabs>
        <w:spacing w:line="360" w:lineRule="auto"/>
        <w:ind w:left="851" w:hanging="416"/>
        <w:rPr>
          <w:rFonts w:ascii="Trebuchet MS" w:eastAsia="MS Mincho" w:hAnsi="Trebuchet MS" w:cs="Calibri"/>
          <w:color w:val="211D1E"/>
        </w:rPr>
      </w:pPr>
      <w:r w:rsidRPr="00F52EE2">
        <w:rPr>
          <w:rFonts w:ascii="Trebuchet MS" w:eastAsia="MS Mincho" w:hAnsi="Trebuchet MS" w:cs="Calibri"/>
          <w:color w:val="211D1E"/>
        </w:rPr>
        <w:t xml:space="preserve">d </w:t>
      </w:r>
      <w:r w:rsidR="0084019E" w:rsidRPr="00F52EE2">
        <w:rPr>
          <w:rFonts w:ascii="Trebuchet MS" w:eastAsia="MS Mincho" w:hAnsi="Trebuchet MS" w:cs="Calibri"/>
          <w:color w:val="211D1E"/>
        </w:rPr>
        <w:t xml:space="preserve"> </w:t>
      </w:r>
      <w:r w:rsidR="004F78DA" w:rsidRPr="00F52EE2">
        <w:rPr>
          <w:rFonts w:ascii="Trebuchet MS" w:eastAsia="MS Mincho" w:hAnsi="Trebuchet MS" w:cs="Calibri"/>
          <w:color w:val="211D1E"/>
        </w:rPr>
        <w:ruby>
          <w:rubyPr>
            <w:rubyAlign w:val="distributeSpace"/>
            <w:hps w:val="12"/>
            <w:hpsRaise w:val="22"/>
            <w:hpsBaseText w:val="24"/>
            <w:lid w:val="ja-JP"/>
          </w:rubyPr>
          <w:rt>
            <w:r w:rsidR="004F78DA" w:rsidRPr="00F52EE2">
              <w:rPr>
                <w:rFonts w:ascii="MS Mincho" w:eastAsia="MS Mincho" w:hAnsi="MS Mincho" w:cs="MS Mincho" w:hint="eastAsia"/>
                <w:color w:val="211D1E"/>
              </w:rPr>
              <w:t>むり</w:t>
            </w:r>
          </w:rt>
          <w:rubyBase>
            <w:r w:rsidR="004F78DA" w:rsidRPr="00F52EE2">
              <w:rPr>
                <w:rFonts w:ascii="Trebuchet MS" w:eastAsia="MS Mincho" w:hAnsi="Trebuchet MS" w:cs="MS Mincho" w:hint="eastAsia"/>
                <w:color w:val="211D1E"/>
              </w:rPr>
              <w:t>無理</w:t>
            </w:r>
          </w:rubyBase>
        </w:ruby>
      </w:r>
      <w:r w:rsidR="0084019E" w:rsidRPr="00F52EE2">
        <w:rPr>
          <w:rFonts w:ascii="Trebuchet MS" w:eastAsia="MS Mincho" w:hAnsi="Trebuchet MS" w:cs="Calibri" w:hint="eastAsia"/>
          <w:color w:val="211D1E"/>
        </w:rPr>
        <w:t xml:space="preserve">　　　　　　　　　　　　</w:t>
      </w:r>
      <w:r w:rsidR="00A41206">
        <w:rPr>
          <w:rFonts w:ascii="Trebuchet MS" w:eastAsia="MS Mincho" w:hAnsi="Trebuchet MS" w:cs="Calibri"/>
          <w:color w:val="211D1E"/>
        </w:rPr>
        <w:tab/>
      </w:r>
      <w:r w:rsidRPr="00F52EE2">
        <w:rPr>
          <w:rFonts w:ascii="Trebuchet MS" w:eastAsia="MS Mincho" w:hAnsi="Trebuchet MS" w:cs="Calibri"/>
          <w:color w:val="211D1E"/>
        </w:rPr>
        <w:t xml:space="preserve">4 </w:t>
      </w:r>
      <w:r w:rsidR="0084019E" w:rsidRPr="00F52EE2">
        <w:rPr>
          <w:rFonts w:ascii="Trebuchet MS" w:eastAsia="MS Mincho" w:hAnsi="Trebuchet MS" w:cs="Calibri"/>
          <w:color w:val="211D1E"/>
        </w:rPr>
        <w:t>memories</w:t>
      </w:r>
    </w:p>
    <w:p w14:paraId="3467E9AD" w14:textId="5F9E1827" w:rsidR="00BB106B" w:rsidRPr="00F52EE2" w:rsidRDefault="00BB106B" w:rsidP="00A41206">
      <w:pPr>
        <w:pStyle w:val="Pa20"/>
        <w:tabs>
          <w:tab w:val="left" w:pos="4253"/>
        </w:tabs>
        <w:spacing w:line="360" w:lineRule="auto"/>
        <w:ind w:left="851" w:hanging="416"/>
        <w:rPr>
          <w:rFonts w:ascii="Trebuchet MS" w:eastAsia="MS Mincho" w:hAnsi="Trebuchet MS" w:cs="Calibri"/>
          <w:color w:val="211D1E"/>
        </w:rPr>
      </w:pPr>
      <w:r w:rsidRPr="00F52EE2">
        <w:rPr>
          <w:rFonts w:ascii="Trebuchet MS" w:eastAsia="MS Mincho" w:hAnsi="Trebuchet MS" w:cs="Calibri"/>
          <w:color w:val="211D1E"/>
        </w:rPr>
        <w:t xml:space="preserve">e </w:t>
      </w:r>
      <w:r w:rsidR="00BC1335" w:rsidRPr="00F52EE2">
        <w:rPr>
          <w:rFonts w:ascii="Trebuchet MS" w:eastAsia="MS Mincho" w:hAnsi="Trebuchet MS" w:cs="Calibri"/>
          <w:color w:val="211D1E"/>
        </w:rPr>
        <w:t xml:space="preserve"> </w:t>
      </w:r>
      <w:r w:rsidR="004F78DA" w:rsidRPr="00F52EE2">
        <w:rPr>
          <w:rFonts w:ascii="Trebuchet MS" w:eastAsia="MS Mincho" w:hAnsi="Trebuchet MS" w:cs="Calibri"/>
          <w:color w:val="211D1E"/>
        </w:rPr>
        <w:ruby>
          <w:rubyPr>
            <w:rubyAlign w:val="distributeSpace"/>
            <w:hps w:val="12"/>
            <w:hpsRaise w:val="22"/>
            <w:hpsBaseText w:val="24"/>
            <w:lid w:val="ja-JP"/>
          </w:rubyPr>
          <w:rt>
            <w:r w:rsidR="004F78DA" w:rsidRPr="00F52EE2">
              <w:rPr>
                <w:rFonts w:ascii="MS Mincho" w:eastAsia="MS Mincho" w:hAnsi="MS Mincho" w:cs="MS Mincho" w:hint="eastAsia"/>
                <w:color w:val="211D1E"/>
              </w:rPr>
              <w:t xml:space="preserve">きゃくせき  </w:t>
            </w:r>
          </w:rt>
          <w:rubyBase>
            <w:r w:rsidR="004F78DA" w:rsidRPr="00F52EE2">
              <w:rPr>
                <w:rFonts w:ascii="Trebuchet MS" w:eastAsia="MS Mincho" w:hAnsi="Trebuchet MS" w:cs="MS Mincho" w:hint="eastAsia"/>
                <w:color w:val="211D1E"/>
              </w:rPr>
              <w:t>客席</w:t>
            </w:r>
            <w:r w:rsidR="004F78DA" w:rsidRPr="00F52EE2">
              <w:rPr>
                <w:rFonts w:ascii="Trebuchet MS" w:eastAsia="MS Mincho" w:hAnsi="Trebuchet MS" w:cs="MS Mincho" w:hint="eastAsia"/>
                <w:color w:val="211D1E"/>
              </w:rPr>
              <w:t xml:space="preserve">  </w:t>
            </w:r>
          </w:rubyBase>
        </w:ruby>
      </w:r>
      <w:r w:rsidRPr="00F52EE2">
        <w:rPr>
          <w:rFonts w:ascii="Trebuchet MS" w:eastAsia="MS Mincho" w:hAnsi="Trebuchet MS" w:cs="MS Mincho"/>
          <w:color w:val="211D1E"/>
        </w:rPr>
        <w:t xml:space="preserve">           </w:t>
      </w:r>
      <w:r w:rsidR="0084019E" w:rsidRPr="00F52EE2">
        <w:rPr>
          <w:rFonts w:ascii="Trebuchet MS" w:eastAsia="MS Mincho" w:hAnsi="Trebuchet MS" w:cs="MS Mincho"/>
          <w:color w:val="211D1E"/>
        </w:rPr>
        <w:t xml:space="preserve">                          </w:t>
      </w:r>
      <w:r w:rsidR="00A41206">
        <w:rPr>
          <w:rFonts w:ascii="Trebuchet MS" w:eastAsia="MS Mincho" w:hAnsi="Trebuchet MS" w:cs="MS Mincho"/>
          <w:color w:val="211D1E"/>
        </w:rPr>
        <w:tab/>
      </w:r>
      <w:r w:rsidRPr="00F52EE2">
        <w:rPr>
          <w:rFonts w:ascii="Trebuchet MS" w:eastAsia="MS Mincho" w:hAnsi="Trebuchet MS" w:cs="Calibri"/>
          <w:color w:val="211D1E"/>
        </w:rPr>
        <w:t xml:space="preserve">5 </w:t>
      </w:r>
      <w:r w:rsidR="0084019E" w:rsidRPr="00F52EE2">
        <w:rPr>
          <w:rFonts w:ascii="Trebuchet MS" w:eastAsia="MS Mincho" w:hAnsi="Trebuchet MS" w:cs="Calibri"/>
          <w:color w:val="211D1E"/>
        </w:rPr>
        <w:t>the audience</w:t>
      </w:r>
    </w:p>
    <w:p w14:paraId="117C5B21" w14:textId="4F117865" w:rsidR="00BB106B" w:rsidRPr="00F52EE2" w:rsidRDefault="00BB106B" w:rsidP="00A41206">
      <w:pPr>
        <w:pStyle w:val="Pa20"/>
        <w:tabs>
          <w:tab w:val="left" w:pos="4253"/>
        </w:tabs>
        <w:spacing w:line="360" w:lineRule="auto"/>
        <w:ind w:left="851" w:hanging="416"/>
        <w:rPr>
          <w:rFonts w:ascii="Trebuchet MS" w:eastAsia="MS Mincho" w:hAnsi="Trebuchet MS" w:cs="Calibri"/>
          <w:color w:val="211D1E"/>
        </w:rPr>
      </w:pPr>
      <w:r w:rsidRPr="00F52EE2">
        <w:rPr>
          <w:rFonts w:ascii="Trebuchet MS" w:eastAsia="MS Mincho" w:hAnsi="Trebuchet MS" w:cs="Calibri"/>
          <w:color w:val="211D1E"/>
        </w:rPr>
        <w:t xml:space="preserve">f </w:t>
      </w:r>
      <w:r w:rsidR="00BC1335" w:rsidRPr="00F52EE2">
        <w:rPr>
          <w:rFonts w:ascii="Trebuchet MS" w:eastAsia="MS Mincho" w:hAnsi="Trebuchet MS" w:cs="Calibri"/>
          <w:color w:val="211D1E"/>
        </w:rPr>
        <w:t xml:space="preserve"> </w:t>
      </w:r>
      <w:r w:rsidR="004F78DA" w:rsidRPr="00F52EE2">
        <w:rPr>
          <w:rFonts w:ascii="Trebuchet MS" w:eastAsia="MS Mincho" w:hAnsi="Trebuchet MS" w:cs="Calibri"/>
          <w:color w:val="211D1E"/>
        </w:rPr>
        <w:ruby>
          <w:rubyPr>
            <w:rubyAlign w:val="distributeSpace"/>
            <w:hps w:val="12"/>
            <w:hpsRaise w:val="22"/>
            <w:hpsBaseText w:val="24"/>
            <w:lid w:val="ja-JP"/>
          </w:rubyPr>
          <w:rt>
            <w:r w:rsidR="004F78DA" w:rsidRPr="00F52EE2">
              <w:rPr>
                <w:rFonts w:ascii="MS Mincho" w:eastAsia="MS Mincho" w:hAnsi="MS Mincho" w:cs="MS Mincho" w:hint="eastAsia"/>
                <w:color w:val="211D1E"/>
              </w:rPr>
              <w:t xml:space="preserve">とうがくだん </w:t>
            </w:r>
          </w:rt>
          <w:rubyBase>
            <w:r w:rsidR="004F78DA" w:rsidRPr="00F52EE2">
              <w:rPr>
                <w:rFonts w:ascii="Trebuchet MS" w:eastAsia="MS Mincho" w:hAnsi="Trebuchet MS" w:cs="MS Mincho" w:hint="eastAsia"/>
                <w:color w:val="211D1E"/>
              </w:rPr>
              <w:t>当楽団</w:t>
            </w:r>
            <w:r w:rsidR="004F78DA" w:rsidRPr="00F52EE2">
              <w:rPr>
                <w:rFonts w:ascii="Trebuchet MS" w:eastAsia="MS Mincho" w:hAnsi="Trebuchet MS" w:cs="MS Mincho" w:hint="eastAsia"/>
                <w:color w:val="211D1E"/>
              </w:rPr>
              <w:t xml:space="preserve"> </w:t>
            </w:r>
          </w:rubyBase>
        </w:ruby>
      </w:r>
      <w:r w:rsidRPr="00F52EE2">
        <w:rPr>
          <w:rFonts w:ascii="Trebuchet MS" w:eastAsia="MS Mincho" w:hAnsi="Trebuchet MS" w:cs="MS Mincho"/>
          <w:color w:val="211D1E"/>
        </w:rPr>
        <w:t xml:space="preserve">                              </w:t>
      </w:r>
      <w:r w:rsidR="0084019E" w:rsidRPr="00F52EE2">
        <w:rPr>
          <w:rFonts w:ascii="Trebuchet MS" w:eastAsia="MS Mincho" w:hAnsi="Trebuchet MS" w:cs="MS Mincho"/>
          <w:color w:val="211D1E"/>
        </w:rPr>
        <w:t xml:space="preserve">       </w:t>
      </w:r>
      <w:r w:rsidR="00A41206">
        <w:rPr>
          <w:rFonts w:ascii="Trebuchet MS" w:eastAsia="MS Mincho" w:hAnsi="Trebuchet MS" w:cs="MS Mincho"/>
          <w:color w:val="211D1E"/>
        </w:rPr>
        <w:tab/>
      </w:r>
      <w:r w:rsidR="0084019E" w:rsidRPr="00F52EE2">
        <w:rPr>
          <w:rFonts w:ascii="Trebuchet MS" w:eastAsia="MS Mincho" w:hAnsi="Trebuchet MS" w:cs="Calibri"/>
          <w:color w:val="211D1E"/>
        </w:rPr>
        <w:t>6 orchestra</w:t>
      </w:r>
    </w:p>
    <w:p w14:paraId="08D8290C" w14:textId="758962A0" w:rsidR="00A41206" w:rsidRPr="00F52EE2" w:rsidRDefault="00A63A81" w:rsidP="00A41206">
      <w:pPr>
        <w:tabs>
          <w:tab w:val="left" w:pos="4253"/>
        </w:tabs>
        <w:spacing w:line="360" w:lineRule="auto"/>
        <w:ind w:left="851" w:hanging="709"/>
      </w:pPr>
      <w:r w:rsidRPr="00F52EE2">
        <w:t xml:space="preserve">    </w:t>
      </w:r>
      <w:r w:rsidR="004F78DA" w:rsidRPr="00F52EE2">
        <w:rPr>
          <w:rFonts w:hint="eastAsia"/>
        </w:rPr>
        <w:t>g</w:t>
      </w:r>
      <w:r w:rsidR="004F78DA" w:rsidRPr="00F52EE2">
        <w:rPr>
          <w:rFonts w:hint="eastAsia"/>
        </w:rPr>
        <w:t xml:space="preserve">　</w:t>
      </w:r>
      <w:r w:rsidR="004F78DA" w:rsidRPr="00F52EE2">
        <w:ruby>
          <w:rubyPr>
            <w:rubyAlign w:val="distributeSpace"/>
            <w:hps w:val="12"/>
            <w:hpsRaise w:val="22"/>
            <w:hpsBaseText w:val="24"/>
            <w:lid w:val="ja-JP"/>
          </w:rubyPr>
          <w:rt>
            <w:r w:rsidR="004F78DA" w:rsidRPr="00F52EE2">
              <w:rPr>
                <w:rFonts w:ascii="ＭＳ 明朝" w:eastAsia="ＭＳ 明朝" w:hAnsi="ＭＳ 明朝" w:hint="eastAsia"/>
              </w:rPr>
              <w:t>かいさん</w:t>
            </w:r>
          </w:rt>
          <w:rubyBase>
            <w:r w:rsidR="004F78DA" w:rsidRPr="00F52EE2">
              <w:rPr>
                <w:rFonts w:hint="eastAsia"/>
              </w:rPr>
              <w:t>解散</w:t>
            </w:r>
          </w:rubyBase>
        </w:ruby>
      </w:r>
      <w:r w:rsidR="0084019E" w:rsidRPr="00F52EE2">
        <w:t xml:space="preserve">                                       </w:t>
      </w:r>
      <w:r w:rsidR="00A41206">
        <w:tab/>
      </w:r>
      <w:r w:rsidR="0084019E" w:rsidRPr="00F52EE2">
        <w:t>7 our orchestra</w:t>
      </w:r>
    </w:p>
    <w:p w14:paraId="018CA03B" w14:textId="46A8C59C" w:rsidR="004F78DA" w:rsidRPr="00F52EE2" w:rsidRDefault="00A41206" w:rsidP="00A41206">
      <w:pPr>
        <w:tabs>
          <w:tab w:val="left" w:pos="4253"/>
        </w:tabs>
        <w:spacing w:line="360" w:lineRule="auto"/>
        <w:ind w:left="851" w:hanging="709"/>
      </w:pPr>
      <w:r>
        <w:t xml:space="preserve">    </w:t>
      </w:r>
      <w:r w:rsidR="004F78DA" w:rsidRPr="00F52EE2">
        <w:rPr>
          <w:rFonts w:hint="eastAsia"/>
        </w:rPr>
        <w:t>h</w:t>
      </w:r>
      <w:r w:rsidR="004F78DA" w:rsidRPr="00F52EE2">
        <w:rPr>
          <w:rFonts w:hint="eastAsia"/>
        </w:rPr>
        <w:t xml:space="preserve">　</w:t>
      </w:r>
      <w:r w:rsidR="004F78DA" w:rsidRPr="00F52EE2">
        <w:ruby>
          <w:rubyPr>
            <w:rubyAlign w:val="distributeSpace"/>
            <w:hps w:val="12"/>
            <w:hpsRaise w:val="22"/>
            <w:hpsBaseText w:val="24"/>
            <w:lid w:val="ja-JP"/>
          </w:rubyPr>
          <w:rt>
            <w:r w:rsidR="004F78DA" w:rsidRPr="00F52EE2">
              <w:rPr>
                <w:rFonts w:ascii="ＭＳ 明朝" w:eastAsia="ＭＳ 明朝" w:hAnsi="ＭＳ 明朝" w:hint="eastAsia"/>
              </w:rPr>
              <w:t>そうしゃ</w:t>
            </w:r>
          </w:rt>
          <w:rubyBase>
            <w:r w:rsidR="004F78DA" w:rsidRPr="00F52EE2">
              <w:rPr>
                <w:rFonts w:hint="eastAsia"/>
              </w:rPr>
              <w:t>奏者</w:t>
            </w:r>
          </w:rubyBase>
        </w:ruby>
      </w:r>
      <w:r w:rsidR="0084019E" w:rsidRPr="00F52EE2">
        <w:t xml:space="preserve">                                       </w:t>
      </w:r>
      <w:r>
        <w:tab/>
      </w:r>
      <w:r w:rsidR="0084019E" w:rsidRPr="00F52EE2">
        <w:t>8 performer</w:t>
      </w:r>
    </w:p>
    <w:p w14:paraId="0AEB993B" w14:textId="6823C363" w:rsidR="004F78DA" w:rsidRPr="00F52EE2" w:rsidRDefault="00A41206" w:rsidP="00A41206">
      <w:pPr>
        <w:tabs>
          <w:tab w:val="left" w:pos="4253"/>
        </w:tabs>
        <w:spacing w:line="360" w:lineRule="auto"/>
        <w:ind w:left="851" w:hanging="709"/>
      </w:pPr>
      <w:r>
        <w:t xml:space="preserve">    </w:t>
      </w:r>
      <w:proofErr w:type="spellStart"/>
      <w:r w:rsidR="00BC1335" w:rsidRPr="00F52EE2">
        <w:t>i</w:t>
      </w:r>
      <w:proofErr w:type="spellEnd"/>
      <w:r w:rsidR="00BC1335" w:rsidRPr="00F52EE2">
        <w:rPr>
          <w:rFonts w:hint="eastAsia"/>
        </w:rPr>
        <w:t xml:space="preserve">　</w:t>
      </w:r>
      <w:r w:rsidR="0084019E" w:rsidRPr="00F52EE2">
        <w:t xml:space="preserve"> </w:t>
      </w:r>
      <w:r w:rsidR="004F78DA" w:rsidRPr="00F52EE2">
        <w:ruby>
          <w:rubyPr>
            <w:rubyAlign w:val="distributeSpace"/>
            <w:hps w:val="12"/>
            <w:hpsRaise w:val="22"/>
            <w:hpsBaseText w:val="24"/>
            <w:lid w:val="ja-JP"/>
          </w:rubyPr>
          <w:rt>
            <w:r w:rsidR="004F78DA" w:rsidRPr="00F52EE2">
              <w:rPr>
                <w:rFonts w:ascii="ＭＳ 明朝" w:eastAsia="ＭＳ 明朝" w:hAnsi="ＭＳ 明朝" w:hint="eastAsia"/>
              </w:rPr>
              <w:t>おもいで</w:t>
            </w:r>
          </w:rt>
          <w:rubyBase>
            <w:r w:rsidR="004F78DA" w:rsidRPr="00F52EE2">
              <w:rPr>
                <w:rFonts w:hint="eastAsia"/>
              </w:rPr>
              <w:t>思い出</w:t>
            </w:r>
          </w:rubyBase>
        </w:ruby>
      </w:r>
      <w:r w:rsidR="0084019E" w:rsidRPr="00F52EE2">
        <w:t xml:space="preserve">     </w:t>
      </w:r>
      <w:r w:rsidR="00A63A81" w:rsidRPr="00F52EE2">
        <w:t xml:space="preserve">                              </w:t>
      </w:r>
      <w:r w:rsidR="0084019E" w:rsidRPr="00F52EE2">
        <w:t xml:space="preserve"> </w:t>
      </w:r>
      <w:r>
        <w:tab/>
      </w:r>
      <w:r w:rsidR="0084019E" w:rsidRPr="00F52EE2">
        <w:t>9 impossible</w:t>
      </w:r>
    </w:p>
    <w:p w14:paraId="0B621CD8" w14:textId="77777777" w:rsidR="0084019E" w:rsidRPr="00F52EE2" w:rsidRDefault="0084019E" w:rsidP="00A41206">
      <w:pPr>
        <w:spacing w:line="360" w:lineRule="auto"/>
      </w:pPr>
    </w:p>
    <w:p w14:paraId="4DF9301F" w14:textId="77777777" w:rsidR="00BB106B" w:rsidRPr="00F52EE2" w:rsidRDefault="00BB106B" w:rsidP="00A41206"/>
    <w:p w14:paraId="6BB7E672" w14:textId="1100928A" w:rsidR="00BB106B" w:rsidRPr="00F52EE2" w:rsidRDefault="00BB106B" w:rsidP="00A41206">
      <w:r w:rsidRPr="00F52EE2">
        <w:t xml:space="preserve">2. </w:t>
      </w:r>
      <w:r w:rsidR="00971141" w:rsidRPr="00F52EE2">
        <w:t xml:space="preserve">Why does </w:t>
      </w:r>
      <w:proofErr w:type="spellStart"/>
      <w:r w:rsidR="00971141" w:rsidRPr="00F52EE2">
        <w:t>Daigo</w:t>
      </w:r>
      <w:proofErr w:type="spellEnd"/>
      <w:r w:rsidR="00971141" w:rsidRPr="00F52EE2">
        <w:t xml:space="preserve"> want to make </w:t>
      </w:r>
      <w:r w:rsidR="000719FF">
        <w:t xml:space="preserve">a </w:t>
      </w:r>
      <w:r w:rsidR="00971141" w:rsidRPr="00F52EE2">
        <w:t xml:space="preserve">homepage for the orchestra? </w:t>
      </w:r>
    </w:p>
    <w:p w14:paraId="09108905" w14:textId="77777777" w:rsidR="00BB106B" w:rsidRPr="00F52EE2" w:rsidRDefault="00BB106B" w:rsidP="00A41206"/>
    <w:p w14:paraId="5A6543FB" w14:textId="77777777" w:rsidR="00BB106B" w:rsidRPr="00F52EE2" w:rsidRDefault="00BB106B" w:rsidP="00A41206"/>
    <w:p w14:paraId="79EDD2BD" w14:textId="77777777" w:rsidR="00A63A81" w:rsidRPr="00F52EE2" w:rsidRDefault="00A63A81"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33BAA5B5" w14:textId="77777777" w:rsidR="00A63A81" w:rsidRPr="00F52EE2" w:rsidRDefault="00A63A81" w:rsidP="00A41206"/>
    <w:p w14:paraId="1A73CCC6" w14:textId="77777777" w:rsidR="00BB106B" w:rsidRPr="00F52EE2" w:rsidRDefault="00BB106B" w:rsidP="00A41206"/>
    <w:p w14:paraId="67838E5C" w14:textId="77777777" w:rsidR="00BB106B" w:rsidRPr="00F52EE2" w:rsidRDefault="00BB106B"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211D1E"/>
        </w:rPr>
        <w:t xml:space="preserve">3. </w:t>
      </w:r>
      <w:r w:rsidR="00971141" w:rsidRPr="00F52EE2">
        <w:rPr>
          <w:rFonts w:asciiTheme="minorEastAsia" w:hAnsi="MS Mincho" w:hint="eastAsia"/>
        </w:rPr>
        <w:t>タダでやらせますよ。</w:t>
      </w:r>
      <w:r w:rsidR="00971141" w:rsidRPr="00F52EE2">
        <w:rPr>
          <w:rFonts w:ascii="Trebuchet MS" w:hAnsi="Trebuchet MS"/>
        </w:rPr>
        <w:t xml:space="preserve">How is this possible? </w:t>
      </w:r>
      <w:r w:rsidRPr="00F52EE2">
        <w:rPr>
          <w:rFonts w:ascii="Trebuchet MS" w:eastAsia="MS Mincho" w:hAnsi="Trebuchet MS" w:cs="Calibri"/>
          <w:color w:val="211D1E"/>
        </w:rPr>
        <w:t>Answer in English.</w:t>
      </w:r>
    </w:p>
    <w:p w14:paraId="3CF955BC" w14:textId="77777777" w:rsidR="00BB106B" w:rsidRPr="00F52EE2" w:rsidRDefault="00BB106B" w:rsidP="00A41206">
      <w:pPr>
        <w:pStyle w:val="Pa19"/>
        <w:ind w:left="360" w:hanging="360"/>
        <w:rPr>
          <w:rFonts w:ascii="Trebuchet MS" w:eastAsia="MS Mincho" w:hAnsi="Trebuchet MS" w:cs="Calibri"/>
          <w:color w:val="000000"/>
        </w:rPr>
      </w:pPr>
    </w:p>
    <w:p w14:paraId="445ADFDE" w14:textId="77777777" w:rsidR="00BB106B" w:rsidRPr="00F52EE2" w:rsidRDefault="00BB106B"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6D4B27EE" w14:textId="77777777" w:rsidR="00BB106B" w:rsidRPr="00F52EE2" w:rsidRDefault="00BB106B" w:rsidP="00A41206">
      <w:pPr>
        <w:pStyle w:val="Pa19"/>
        <w:ind w:left="360" w:hanging="360"/>
        <w:rPr>
          <w:rFonts w:ascii="Trebuchet MS" w:eastAsia="MS Mincho" w:hAnsi="Trebuchet MS" w:cs="Calibri"/>
          <w:color w:val="000000"/>
        </w:rPr>
      </w:pPr>
    </w:p>
    <w:p w14:paraId="7747BEF5" w14:textId="77777777" w:rsidR="00A63A81" w:rsidRPr="00F52EE2" w:rsidRDefault="00A63A81" w:rsidP="00A41206"/>
    <w:p w14:paraId="1675B39E" w14:textId="77777777" w:rsidR="00BB106B" w:rsidRPr="00F52EE2" w:rsidRDefault="00BB106B"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211D1E"/>
        </w:rPr>
        <w:t xml:space="preserve">4. Describe </w:t>
      </w:r>
      <w:r w:rsidR="00971141" w:rsidRPr="00F52EE2">
        <w:rPr>
          <w:rFonts w:ascii="Trebuchet MS" w:eastAsia="MS Mincho" w:hAnsi="Trebuchet MS" w:cs="Calibri"/>
          <w:color w:val="211D1E"/>
        </w:rPr>
        <w:t>his coworker’s</w:t>
      </w:r>
      <w:r w:rsidRPr="00F52EE2">
        <w:rPr>
          <w:rFonts w:ascii="Trebuchet MS" w:eastAsia="MS Mincho" w:hAnsi="Trebuchet MS" w:cs="Calibri"/>
          <w:color w:val="211D1E"/>
        </w:rPr>
        <w:t xml:space="preserve"> </w:t>
      </w:r>
      <w:r w:rsidR="00B00D09" w:rsidRPr="00F52EE2">
        <w:rPr>
          <w:rFonts w:ascii="Trebuchet MS" w:eastAsia="MS Mincho" w:hAnsi="Trebuchet MS" w:cs="Calibri"/>
          <w:color w:val="211D1E"/>
        </w:rPr>
        <w:t>concern</w:t>
      </w:r>
      <w:r w:rsidRPr="00F52EE2">
        <w:rPr>
          <w:rFonts w:ascii="Trebuchet MS" w:eastAsia="MS Mincho" w:hAnsi="Trebuchet MS" w:cs="Calibri"/>
          <w:color w:val="211D1E"/>
        </w:rPr>
        <w:t xml:space="preserve"> in Japanese.</w:t>
      </w:r>
    </w:p>
    <w:p w14:paraId="3C787C8E" w14:textId="77777777" w:rsidR="00A63A81" w:rsidRPr="00F52EE2" w:rsidRDefault="00A63A81" w:rsidP="00A41206">
      <w:pPr>
        <w:pStyle w:val="Pa19"/>
        <w:ind w:left="360" w:hanging="360"/>
        <w:rPr>
          <w:rFonts w:ascii="Trebuchet MS" w:eastAsia="MS Mincho" w:hAnsi="Trebuchet MS" w:cs="Calibri"/>
          <w:color w:val="000000"/>
        </w:rPr>
      </w:pPr>
    </w:p>
    <w:p w14:paraId="754F2A5A" w14:textId="77777777" w:rsidR="00BB106B" w:rsidRPr="00F52EE2" w:rsidRDefault="00BB106B"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3F0B9F28" w14:textId="77777777" w:rsidR="00A41206" w:rsidRDefault="00A41206" w:rsidP="00A41206">
      <w:pPr>
        <w:rPr>
          <w:rFonts w:eastAsia="MS Mincho" w:cs="Calibri"/>
          <w:color w:val="211D1E"/>
        </w:rPr>
      </w:pPr>
    </w:p>
    <w:p w14:paraId="3BE5947A" w14:textId="77777777" w:rsidR="00A41206" w:rsidRDefault="00A41206" w:rsidP="00A41206">
      <w:pPr>
        <w:rPr>
          <w:rFonts w:eastAsia="MS Mincho" w:cs="Calibri"/>
          <w:color w:val="211D1E"/>
        </w:rPr>
      </w:pPr>
    </w:p>
    <w:p w14:paraId="7918A592" w14:textId="6A2BF966" w:rsidR="00BC1335" w:rsidRPr="00F52EE2" w:rsidRDefault="00BB106B" w:rsidP="00A41206">
      <w:r w:rsidRPr="00F52EE2">
        <w:rPr>
          <w:rFonts w:eastAsia="MS Mincho" w:cs="Calibri"/>
          <w:color w:val="211D1E"/>
        </w:rPr>
        <w:t xml:space="preserve">5. </w:t>
      </w:r>
      <w:r w:rsidR="001A2330">
        <w:rPr>
          <w:rFonts w:eastAsia="MS Mincho" w:cs="Calibri"/>
          <w:color w:val="211D1E"/>
        </w:rPr>
        <w:t>To w</w:t>
      </w:r>
      <w:r w:rsidR="00BC1335" w:rsidRPr="00F52EE2">
        <w:rPr>
          <w:rFonts w:eastAsia="MS Mincho" w:cs="Calibri"/>
          <w:color w:val="211D1E"/>
        </w:rPr>
        <w:t xml:space="preserve">hat is </w:t>
      </w:r>
      <w:r w:rsidR="001A2330">
        <w:rPr>
          <w:rFonts w:hint="eastAsia"/>
        </w:rPr>
        <w:t>ヤツ</w:t>
      </w:r>
      <w:r w:rsidR="001A2330">
        <w:t xml:space="preserve">in line 11 </w:t>
      </w:r>
      <w:r w:rsidR="00BC1335" w:rsidRPr="00F52EE2">
        <w:t>refer</w:t>
      </w:r>
      <w:r w:rsidR="00BC1335" w:rsidRPr="00F52EE2">
        <w:rPr>
          <w:rFonts w:hint="eastAsia"/>
        </w:rPr>
        <w:t>r</w:t>
      </w:r>
      <w:r w:rsidR="00BC1335" w:rsidRPr="00F52EE2">
        <w:t>ing?</w:t>
      </w:r>
    </w:p>
    <w:p w14:paraId="4194BB04" w14:textId="77777777" w:rsidR="00BC1335" w:rsidRPr="00F52EE2" w:rsidRDefault="00BC1335" w:rsidP="00A41206"/>
    <w:p w14:paraId="01D74E5E" w14:textId="77777777" w:rsidR="00A63A81" w:rsidRPr="00F52EE2" w:rsidRDefault="00A63A81"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3BE60B52" w14:textId="77777777" w:rsidR="00BC1335" w:rsidRPr="00F52EE2" w:rsidRDefault="00BC1335" w:rsidP="00A41206"/>
    <w:p w14:paraId="034D11DA" w14:textId="4167655C" w:rsidR="00BC1335" w:rsidRPr="00F52EE2" w:rsidRDefault="00BC1335" w:rsidP="00A41206">
      <w:pPr>
        <w:pStyle w:val="Pa19"/>
        <w:ind w:left="360" w:hanging="360"/>
        <w:rPr>
          <w:rFonts w:ascii="Trebuchet MS" w:hAnsi="Trebuchet MS"/>
        </w:rPr>
      </w:pPr>
      <w:r w:rsidRPr="00A41206">
        <w:rPr>
          <w:rFonts w:ascii="Trebuchet MS" w:hAnsi="Trebuchet MS"/>
        </w:rPr>
        <w:lastRenderedPageBreak/>
        <w:t>6.</w:t>
      </w:r>
      <w:r w:rsidRPr="00F52EE2">
        <w:t xml:space="preserve">  </w:t>
      </w:r>
      <w:r w:rsidRPr="00F52EE2">
        <w:rPr>
          <w:rFonts w:asciiTheme="minorEastAsia" w:hAnsi="MS Mincho" w:hint="eastAsia"/>
        </w:rPr>
        <w:ruby>
          <w:rubyPr>
            <w:rubyAlign w:val="distributeSpace"/>
            <w:hps w:val="12"/>
            <w:hpsRaise w:val="22"/>
            <w:hpsBaseText w:val="24"/>
            <w:lid w:val="ja-JP"/>
          </w:rubyPr>
          <w:rt>
            <w:r w:rsidR="00BC1335" w:rsidRPr="00F52EE2">
              <w:rPr>
                <w:rFonts w:asciiTheme="minorEastAsia" w:hAnsi="MS Mincho" w:hint="eastAsia"/>
              </w:rPr>
              <w:t>つぎ</w:t>
            </w:r>
          </w:rt>
          <w:rubyBase>
            <w:r w:rsidR="00BC1335" w:rsidRPr="00F52EE2">
              <w:rPr>
                <w:rFonts w:asciiTheme="minorEastAsia" w:hAnsi="MS Mincho" w:hint="eastAsia"/>
              </w:rPr>
              <w:t>次</w:t>
            </w:r>
          </w:rubyBase>
        </w:ruby>
      </w:r>
      <w:r w:rsidRPr="00F52EE2">
        <w:rPr>
          <w:rFonts w:asciiTheme="minorEastAsia" w:hAnsi="MS Mincho" w:hint="eastAsia"/>
        </w:rPr>
        <w:ruby>
          <w:rubyPr>
            <w:rubyAlign w:val="distributeSpace"/>
            <w:hps w:val="12"/>
            <w:hpsRaise w:val="22"/>
            <w:hpsBaseText w:val="24"/>
            <w:lid w:val="ja-JP"/>
          </w:rubyPr>
          <w:rt>
            <w:r w:rsidR="00BC1335" w:rsidRPr="00F52EE2">
              <w:rPr>
                <w:rFonts w:asciiTheme="minorEastAsia" w:hAnsi="MS Mincho" w:hint="eastAsia"/>
              </w:rPr>
              <w:t>さが</w:t>
            </w:r>
          </w:rt>
          <w:rubyBase>
            <w:r w:rsidR="00BC1335" w:rsidRPr="00F52EE2">
              <w:rPr>
                <w:rFonts w:asciiTheme="minorEastAsia" w:hAnsi="MS Mincho" w:hint="eastAsia"/>
              </w:rPr>
              <w:t>探</w:t>
            </w:r>
          </w:rubyBase>
        </w:ruby>
      </w:r>
      <w:r w:rsidRPr="00F52EE2">
        <w:rPr>
          <w:rFonts w:asciiTheme="minorEastAsia" w:hAnsi="MS Mincho" w:hint="eastAsia"/>
        </w:rPr>
        <w:t>しとかないと。</w:t>
      </w:r>
      <w:r w:rsidRPr="00F52EE2">
        <w:rPr>
          <w:rFonts w:ascii="Trebuchet MS" w:hAnsi="Trebuchet MS"/>
        </w:rPr>
        <w:t>To what does this refer?</w:t>
      </w:r>
    </w:p>
    <w:p w14:paraId="3EB28022" w14:textId="77777777" w:rsidR="00BC1335" w:rsidRPr="00F52EE2" w:rsidRDefault="00BC1335" w:rsidP="00A41206">
      <w:pPr>
        <w:pStyle w:val="Pa19"/>
        <w:ind w:left="360" w:hanging="360"/>
      </w:pPr>
    </w:p>
    <w:p w14:paraId="60EA6B13" w14:textId="77777777" w:rsidR="00A63A81" w:rsidRPr="00F52EE2" w:rsidRDefault="00A63A81"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43168F08" w14:textId="77777777" w:rsidR="00BC1335" w:rsidRDefault="00BC1335" w:rsidP="00A41206">
      <w:pPr>
        <w:pStyle w:val="Pa19"/>
      </w:pPr>
    </w:p>
    <w:p w14:paraId="609450AD" w14:textId="77777777" w:rsidR="00A41206" w:rsidRPr="00A41206" w:rsidRDefault="00A41206" w:rsidP="00A41206"/>
    <w:p w14:paraId="5379F7BA" w14:textId="77777777" w:rsidR="00BB106B" w:rsidRPr="00F52EE2" w:rsidRDefault="00A63A81" w:rsidP="00A41206">
      <w:pPr>
        <w:pStyle w:val="Pa19"/>
        <w:ind w:left="360" w:hanging="360"/>
        <w:rPr>
          <w:rFonts w:ascii="Trebuchet MS" w:eastAsia="MS Mincho" w:hAnsi="Trebuchet MS" w:cs="Calibri"/>
          <w:color w:val="211D1E"/>
        </w:rPr>
      </w:pPr>
      <w:r w:rsidRPr="00F52EE2">
        <w:rPr>
          <w:rFonts w:ascii="Trebuchet MS" w:eastAsia="MS Mincho" w:hAnsi="Trebuchet MS" w:cs="MS Mincho"/>
          <w:color w:val="211D1E"/>
        </w:rPr>
        <w:t xml:space="preserve">7. </w:t>
      </w:r>
      <w:r w:rsidR="00B00D09" w:rsidRPr="00F52EE2">
        <w:rPr>
          <w:rFonts w:ascii="Trebuchet MS" w:eastAsia="MS Mincho" w:hAnsi="Trebuchet MS" w:cs="MS Mincho"/>
          <w:color w:val="211D1E"/>
        </w:rPr>
        <w:t xml:space="preserve">What was the purpose of Mr. </w:t>
      </w:r>
      <w:proofErr w:type="spellStart"/>
      <w:r w:rsidR="00B00D09" w:rsidRPr="00F52EE2">
        <w:rPr>
          <w:rFonts w:ascii="Trebuchet MS" w:eastAsia="MS Mincho" w:hAnsi="Trebuchet MS" w:cs="MS Mincho"/>
          <w:color w:val="211D1E"/>
        </w:rPr>
        <w:t>Sonezaki’s</w:t>
      </w:r>
      <w:proofErr w:type="spellEnd"/>
      <w:r w:rsidR="00B00D09" w:rsidRPr="00F52EE2">
        <w:rPr>
          <w:rFonts w:ascii="Trebuchet MS" w:eastAsia="MS Mincho" w:hAnsi="Trebuchet MS" w:cs="MS Mincho"/>
          <w:color w:val="211D1E"/>
        </w:rPr>
        <w:t xml:space="preserve"> talk? </w:t>
      </w:r>
      <w:r w:rsidR="00B00D09" w:rsidRPr="00F52EE2">
        <w:rPr>
          <w:rFonts w:ascii="Trebuchet MS" w:eastAsia="MS Mincho" w:hAnsi="Trebuchet MS" w:cs="Calibri"/>
          <w:color w:val="211D1E"/>
        </w:rPr>
        <w:t>Answer in English.</w:t>
      </w:r>
    </w:p>
    <w:p w14:paraId="092181E6" w14:textId="77777777" w:rsidR="00A63A81" w:rsidRPr="00F52EE2" w:rsidRDefault="00A63A81" w:rsidP="00A41206">
      <w:pPr>
        <w:pStyle w:val="Pa19"/>
        <w:ind w:left="360" w:hanging="360"/>
        <w:rPr>
          <w:rFonts w:ascii="Trebuchet MS" w:eastAsia="MS Mincho" w:hAnsi="Trebuchet MS" w:cs="Calibri"/>
          <w:color w:val="000000"/>
        </w:rPr>
      </w:pPr>
    </w:p>
    <w:p w14:paraId="65811A89" w14:textId="77777777" w:rsidR="00BB106B" w:rsidRPr="00F52EE2" w:rsidRDefault="00BB106B"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3E4EE229" w14:textId="77777777" w:rsidR="00A41206" w:rsidRDefault="00A41206" w:rsidP="00A41206"/>
    <w:p w14:paraId="734711B0" w14:textId="77777777" w:rsidR="00A41206" w:rsidRDefault="00A41206" w:rsidP="00A41206"/>
    <w:p w14:paraId="56F9EE26" w14:textId="77777777" w:rsidR="00BB106B" w:rsidRPr="00F52EE2" w:rsidRDefault="00A63A81" w:rsidP="00A41206">
      <w:r w:rsidRPr="00F52EE2">
        <w:t>8</w:t>
      </w:r>
      <w:r w:rsidR="00BB106B" w:rsidRPr="00F52EE2">
        <w:t xml:space="preserve">. </w:t>
      </w:r>
      <w:r w:rsidR="00B00D09" w:rsidRPr="00F52EE2">
        <w:rPr>
          <w:rFonts w:asciiTheme="minorEastAsia" w:hAnsi="MS Mincho" w:hint="eastAsia"/>
        </w:rPr>
        <w:t>このチェロは</w:t>
      </w:r>
      <w:r w:rsidR="00B00D09" w:rsidRPr="00F52EE2">
        <w:rPr>
          <w:rFonts w:asciiTheme="minorEastAsia" w:hAnsi="MS Mincho" w:hint="eastAsia"/>
        </w:rPr>
        <w:ruby>
          <w:rubyPr>
            <w:rubyAlign w:val="distributeSpace"/>
            <w:hps w:val="12"/>
            <w:hpsRaise w:val="22"/>
            <w:hpsBaseText w:val="24"/>
            <w:lid w:val="ja-JP"/>
          </w:rubyPr>
          <w:rt>
            <w:r w:rsidR="00B00D09" w:rsidRPr="00F52EE2">
              <w:rPr>
                <w:rFonts w:asciiTheme="minorEastAsia" w:hAnsi="MS Mincho" w:hint="eastAsia"/>
              </w:rPr>
              <w:t>ぼく</w:t>
            </w:r>
          </w:rt>
          <w:rubyBase>
            <w:r w:rsidR="00B00D09" w:rsidRPr="00F52EE2">
              <w:rPr>
                <w:rFonts w:asciiTheme="minorEastAsia" w:hAnsi="MS Mincho" w:hint="eastAsia"/>
              </w:rPr>
              <w:t>僕</w:t>
            </w:r>
          </w:rubyBase>
        </w:ruby>
      </w:r>
      <w:r w:rsidR="00B00D09" w:rsidRPr="00F52EE2">
        <w:rPr>
          <w:rFonts w:asciiTheme="minorEastAsia" w:hAnsi="MS Mincho" w:hint="eastAsia"/>
        </w:rPr>
        <w:t>には</w:t>
      </w:r>
      <w:r w:rsidR="00B00D09" w:rsidRPr="00F52EE2">
        <w:rPr>
          <w:rFonts w:asciiTheme="minorEastAsia" w:hAnsi="MS Mincho" w:hint="eastAsia"/>
        </w:rPr>
        <w:ruby>
          <w:rubyPr>
            <w:rubyAlign w:val="distributeSpace"/>
            <w:hps w:val="12"/>
            <w:hpsRaise w:val="22"/>
            <w:hpsBaseText w:val="24"/>
            <w:lid w:val="ja-JP"/>
          </w:rubyPr>
          <w:rt>
            <w:r w:rsidR="00B00D09" w:rsidRPr="00F52EE2">
              <w:rPr>
                <w:rFonts w:asciiTheme="minorEastAsia" w:hAnsi="MS Mincho" w:hint="eastAsia"/>
              </w:rPr>
              <w:t>おも</w:t>
            </w:r>
          </w:rt>
          <w:rubyBase>
            <w:r w:rsidR="00B00D09" w:rsidRPr="00F52EE2">
              <w:rPr>
                <w:rFonts w:asciiTheme="minorEastAsia" w:hAnsi="MS Mincho" w:hint="eastAsia"/>
              </w:rPr>
              <w:t>重</w:t>
            </w:r>
          </w:rubyBase>
        </w:ruby>
      </w:r>
      <w:r w:rsidR="00B00D09" w:rsidRPr="00F52EE2">
        <w:rPr>
          <w:rFonts w:asciiTheme="minorEastAsia" w:hAnsi="MS Mincho" w:hint="eastAsia"/>
        </w:rPr>
        <w:t>た</w:t>
      </w:r>
      <w:r w:rsidR="00B00D09" w:rsidRPr="00F52EE2">
        <w:rPr>
          <w:rFonts w:asciiTheme="minorEastAsia" w:hAnsi="MS Mincho" w:hint="eastAsia"/>
        </w:rPr>
        <w:ruby>
          <w:rubyPr>
            <w:rubyAlign w:val="distributeSpace"/>
            <w:hps w:val="12"/>
            <w:hpsRaise w:val="22"/>
            <w:hpsBaseText w:val="24"/>
            <w:lid w:val="ja-JP"/>
          </w:rubyPr>
          <w:rt>
            <w:r w:rsidR="00B00D09" w:rsidRPr="00F52EE2">
              <w:rPr>
                <w:rFonts w:asciiTheme="minorEastAsia" w:hAnsi="MS Mincho" w:hint="eastAsia"/>
              </w:rPr>
              <w:t>す</w:t>
            </w:r>
          </w:rt>
          <w:rubyBase>
            <w:r w:rsidR="00B00D09" w:rsidRPr="00F52EE2">
              <w:rPr>
                <w:rFonts w:asciiTheme="minorEastAsia" w:hAnsi="MS Mincho" w:hint="eastAsia"/>
              </w:rPr>
              <w:t>過</w:t>
            </w:r>
          </w:rubyBase>
        </w:ruby>
      </w:r>
      <w:r w:rsidR="00B00D09" w:rsidRPr="00F52EE2">
        <w:rPr>
          <w:rFonts w:asciiTheme="minorEastAsia" w:hAnsi="MS Mincho" w:hint="eastAsia"/>
        </w:rPr>
        <w:t>ぎた</w:t>
      </w:r>
      <w:r w:rsidR="00BB106B" w:rsidRPr="00F52EE2">
        <w:t xml:space="preserve">Why did </w:t>
      </w:r>
      <w:proofErr w:type="spellStart"/>
      <w:r w:rsidR="00B00D09" w:rsidRPr="00F52EE2">
        <w:t>Daigo</w:t>
      </w:r>
      <w:proofErr w:type="spellEnd"/>
      <w:r w:rsidR="00BB106B" w:rsidRPr="00F52EE2">
        <w:t xml:space="preserve"> say this?</w:t>
      </w:r>
    </w:p>
    <w:p w14:paraId="1316E160" w14:textId="77777777" w:rsidR="00BB106B" w:rsidRPr="00F52EE2" w:rsidRDefault="00BB106B" w:rsidP="00A41206">
      <w:pPr>
        <w:rPr>
          <w:rFonts w:eastAsia="MS Mincho" w:cs="Calibri"/>
          <w:color w:val="211D1E"/>
        </w:rPr>
      </w:pPr>
    </w:p>
    <w:p w14:paraId="6FD0D24D" w14:textId="77777777" w:rsidR="00A63A81" w:rsidRPr="00F52EE2" w:rsidRDefault="00A63A81"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3920B72E" w14:textId="77777777" w:rsidR="00BB106B" w:rsidRPr="00F52EE2" w:rsidRDefault="00BB106B" w:rsidP="00A41206">
      <w:pPr>
        <w:pStyle w:val="Pa7"/>
        <w:rPr>
          <w:rFonts w:ascii="Trebuchet MS" w:hAnsi="Trebuchet MS" w:cs="Calibri"/>
          <w:color w:val="211D1E"/>
        </w:rPr>
      </w:pPr>
    </w:p>
    <w:p w14:paraId="37202612" w14:textId="77777777" w:rsidR="00A63A81" w:rsidRPr="00F52EE2" w:rsidRDefault="00A63A81"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67614984" w14:textId="77777777" w:rsidR="00A63A81" w:rsidRPr="00F52EE2" w:rsidRDefault="00A63A81" w:rsidP="00A41206"/>
    <w:p w14:paraId="1A4E4A03" w14:textId="77777777" w:rsidR="00A63A81" w:rsidRPr="00F52EE2" w:rsidRDefault="00A63A81"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487A0EA2" w14:textId="77777777" w:rsidR="00A63A81" w:rsidRPr="00F52EE2" w:rsidRDefault="00A63A81" w:rsidP="00A41206"/>
    <w:p w14:paraId="0D9049E0" w14:textId="77777777" w:rsidR="00A63A81" w:rsidRPr="00F52EE2" w:rsidRDefault="00A63A81" w:rsidP="00A41206"/>
    <w:p w14:paraId="736ED4DD" w14:textId="77777777" w:rsidR="00A63A81" w:rsidRPr="00F52EE2" w:rsidRDefault="00A63A81" w:rsidP="00A41206"/>
    <w:p w14:paraId="0ED6D13C" w14:textId="77777777" w:rsidR="000719FF" w:rsidRDefault="000719FF" w:rsidP="00A41206"/>
    <w:p w14:paraId="087E8221" w14:textId="77777777" w:rsidR="00A41206" w:rsidRDefault="00A41206" w:rsidP="00A41206"/>
    <w:p w14:paraId="7EC40FA5" w14:textId="77777777" w:rsidR="00A41206" w:rsidRDefault="00A41206" w:rsidP="00A41206">
      <w:pPr>
        <w:sectPr w:rsidR="00A41206" w:rsidSect="005F015E">
          <w:footerReference w:type="even" r:id="rId8"/>
          <w:footerReference w:type="default" r:id="rId9"/>
          <w:pgSz w:w="11900" w:h="16840"/>
          <w:pgMar w:top="1440" w:right="1797" w:bottom="1440" w:left="1797" w:header="709" w:footer="709" w:gutter="0"/>
          <w:cols w:space="708"/>
          <w:titlePg/>
        </w:sectPr>
      </w:pPr>
    </w:p>
    <w:p w14:paraId="269F0A50" w14:textId="1ED22437" w:rsidR="00A63A81" w:rsidRPr="00A41206" w:rsidRDefault="00A63A81" w:rsidP="00A41206">
      <w:r w:rsidRPr="00A41206">
        <w:t>Speaking T</w:t>
      </w:r>
      <w:r w:rsidR="001B1576" w:rsidRPr="00A41206">
        <w:t>a</w:t>
      </w:r>
      <w:r w:rsidRPr="00A41206">
        <w:t>sk</w:t>
      </w:r>
    </w:p>
    <w:p w14:paraId="3E5B620C" w14:textId="77777777" w:rsidR="00A63A81" w:rsidRPr="00A41206" w:rsidRDefault="00A63A81" w:rsidP="00A41206"/>
    <w:p w14:paraId="52CD4F09" w14:textId="634BE171" w:rsidR="00A63A81" w:rsidRPr="00A41206" w:rsidRDefault="00A63A81" w:rsidP="00A41206">
      <w:r w:rsidRPr="00A41206">
        <w:t xml:space="preserve">Prepare your 2-3 </w:t>
      </w:r>
      <w:r w:rsidR="000719FF" w:rsidRPr="00A41206">
        <w:t>minute</w:t>
      </w:r>
      <w:r w:rsidRPr="00A41206">
        <w:t xml:space="preserve"> monologue and present</w:t>
      </w:r>
      <w:r w:rsidR="000719FF" w:rsidRPr="00A41206">
        <w:t xml:space="preserve"> it</w:t>
      </w:r>
      <w:r w:rsidRPr="00A41206">
        <w:t xml:space="preserve"> to your teacher.</w:t>
      </w:r>
    </w:p>
    <w:p w14:paraId="60079A8B" w14:textId="77777777" w:rsidR="000719FF" w:rsidRPr="00A41206" w:rsidRDefault="000719FF" w:rsidP="00A41206">
      <w:pPr>
        <w:autoSpaceDE w:val="0"/>
        <w:autoSpaceDN w:val="0"/>
        <w:adjustRightInd w:val="0"/>
      </w:pPr>
    </w:p>
    <w:p w14:paraId="10E48245" w14:textId="3CBA3DFB" w:rsidR="00A63A81" w:rsidRPr="00A41206" w:rsidRDefault="00A63A81" w:rsidP="00A41206">
      <w:pPr>
        <w:autoSpaceDE w:val="0"/>
        <w:autoSpaceDN w:val="0"/>
        <w:adjustRightInd w:val="0"/>
        <w:rPr>
          <w:rFonts w:cs="Times"/>
        </w:rPr>
      </w:pPr>
      <w:r w:rsidRPr="00A41206">
        <w:rPr>
          <w:rFonts w:cs="Verdana"/>
        </w:rPr>
        <w:t>Plan and write a draft of your response to</w:t>
      </w:r>
      <w:r w:rsidR="000719FF" w:rsidRPr="00A41206">
        <w:rPr>
          <w:rFonts w:cs="Verdana"/>
        </w:rPr>
        <w:t xml:space="preserve"> the following</w:t>
      </w:r>
      <w:r w:rsidRPr="00A41206">
        <w:rPr>
          <w:rFonts w:cs="Verdana"/>
        </w:rPr>
        <w:t xml:space="preserve"> questions</w:t>
      </w:r>
      <w:r w:rsidR="000719FF" w:rsidRPr="00A41206">
        <w:rPr>
          <w:rFonts w:cs="Verdana"/>
        </w:rPr>
        <w:t>.</w:t>
      </w:r>
    </w:p>
    <w:p w14:paraId="42991996" w14:textId="77777777" w:rsidR="00A41206" w:rsidRDefault="00A41206" w:rsidP="00A41206">
      <w:pPr>
        <w:autoSpaceDE w:val="0"/>
        <w:autoSpaceDN w:val="0"/>
        <w:adjustRightInd w:val="0"/>
        <w:rPr>
          <w:rFonts w:cs="Verdana"/>
        </w:rPr>
      </w:pPr>
    </w:p>
    <w:p w14:paraId="29665CBF" w14:textId="77777777" w:rsidR="00A63A81" w:rsidRPr="00A41206" w:rsidRDefault="00A63A81" w:rsidP="00A41206">
      <w:pPr>
        <w:autoSpaceDE w:val="0"/>
        <w:autoSpaceDN w:val="0"/>
        <w:adjustRightInd w:val="0"/>
        <w:rPr>
          <w:rFonts w:cs="Times"/>
        </w:rPr>
      </w:pPr>
      <w:r w:rsidRPr="00A41206">
        <w:rPr>
          <w:rFonts w:cs="Verdana"/>
        </w:rPr>
        <w:t>A good response structure consists of the following:</w:t>
      </w:r>
    </w:p>
    <w:p w14:paraId="06777805" w14:textId="77777777" w:rsidR="00A41206" w:rsidRDefault="00A41206" w:rsidP="00A41206">
      <w:pPr>
        <w:tabs>
          <w:tab w:val="left" w:pos="220"/>
          <w:tab w:val="left" w:pos="720"/>
        </w:tabs>
        <w:autoSpaceDE w:val="0"/>
        <w:autoSpaceDN w:val="0"/>
        <w:adjustRightInd w:val="0"/>
        <w:ind w:left="720"/>
        <w:rPr>
          <w:rFonts w:cs="Verdana"/>
        </w:rPr>
      </w:pPr>
    </w:p>
    <w:p w14:paraId="5700D065" w14:textId="77777777" w:rsidR="00F52EE2" w:rsidRPr="00A41206" w:rsidRDefault="00F52EE2" w:rsidP="00A41206">
      <w:pPr>
        <w:numPr>
          <w:ilvl w:val="0"/>
          <w:numId w:val="1"/>
        </w:numPr>
        <w:tabs>
          <w:tab w:val="left" w:pos="220"/>
          <w:tab w:val="left" w:pos="720"/>
        </w:tabs>
        <w:autoSpaceDE w:val="0"/>
        <w:autoSpaceDN w:val="0"/>
        <w:adjustRightInd w:val="0"/>
        <w:ind w:hanging="720"/>
        <w:rPr>
          <w:rFonts w:cs="Verdana"/>
        </w:rPr>
      </w:pPr>
      <w:r w:rsidRPr="00A41206">
        <w:rPr>
          <w:rFonts w:cs="Verdana"/>
        </w:rPr>
        <w:t xml:space="preserve">Opening statement - a statement that incorporates the stimulus statement and indicates whether you will be presenting the affirmative case or negative case. </w:t>
      </w:r>
    </w:p>
    <w:p w14:paraId="58901DB3" w14:textId="77777777" w:rsidR="00A41206" w:rsidRDefault="00A41206" w:rsidP="00A41206">
      <w:pPr>
        <w:tabs>
          <w:tab w:val="left" w:pos="220"/>
          <w:tab w:val="left" w:pos="720"/>
        </w:tabs>
        <w:autoSpaceDE w:val="0"/>
        <w:autoSpaceDN w:val="0"/>
        <w:adjustRightInd w:val="0"/>
        <w:ind w:left="940"/>
        <w:rPr>
          <w:rFonts w:cs="Verdana"/>
        </w:rPr>
      </w:pPr>
    </w:p>
    <w:p w14:paraId="554797B2" w14:textId="77777777" w:rsidR="00F52EE2" w:rsidRPr="00A41206" w:rsidRDefault="00F52EE2" w:rsidP="00A41206">
      <w:pPr>
        <w:numPr>
          <w:ilvl w:val="0"/>
          <w:numId w:val="1"/>
        </w:numPr>
        <w:tabs>
          <w:tab w:val="left" w:pos="220"/>
          <w:tab w:val="left" w:pos="720"/>
        </w:tabs>
        <w:autoSpaceDE w:val="0"/>
        <w:autoSpaceDN w:val="0"/>
        <w:adjustRightInd w:val="0"/>
        <w:ind w:hanging="720"/>
        <w:rPr>
          <w:rFonts w:cs="Verdana"/>
        </w:rPr>
      </w:pPr>
      <w:r w:rsidRPr="00A41206">
        <w:rPr>
          <w:rFonts w:cs="Verdana"/>
        </w:rPr>
        <w:t xml:space="preserve">Introductory statement - introduces what you are going to talk about, i.e. your point of view/argument. (You can list examples you are going to talk about here without giving details.) </w:t>
      </w:r>
    </w:p>
    <w:p w14:paraId="2BD032DF" w14:textId="77777777" w:rsidR="00A41206" w:rsidRDefault="00A41206" w:rsidP="00A41206">
      <w:pPr>
        <w:tabs>
          <w:tab w:val="left" w:pos="220"/>
          <w:tab w:val="left" w:pos="720"/>
        </w:tabs>
        <w:autoSpaceDE w:val="0"/>
        <w:autoSpaceDN w:val="0"/>
        <w:adjustRightInd w:val="0"/>
        <w:ind w:left="940"/>
        <w:rPr>
          <w:rFonts w:cs="Verdana"/>
        </w:rPr>
      </w:pPr>
    </w:p>
    <w:p w14:paraId="36935BCF" w14:textId="77777777" w:rsidR="00F52EE2" w:rsidRDefault="00F52EE2" w:rsidP="00A41206">
      <w:pPr>
        <w:numPr>
          <w:ilvl w:val="0"/>
          <w:numId w:val="1"/>
        </w:numPr>
        <w:tabs>
          <w:tab w:val="left" w:pos="220"/>
          <w:tab w:val="left" w:pos="720"/>
        </w:tabs>
        <w:autoSpaceDE w:val="0"/>
        <w:autoSpaceDN w:val="0"/>
        <w:adjustRightInd w:val="0"/>
        <w:ind w:hanging="720"/>
        <w:rPr>
          <w:rFonts w:cs="Verdana"/>
        </w:rPr>
      </w:pPr>
      <w:r w:rsidRPr="00A41206">
        <w:rPr>
          <w:rFonts w:cs="Verdana"/>
        </w:rPr>
        <w:t xml:space="preserve">Examples to support your argument - you will need to show </w:t>
      </w:r>
      <w:r w:rsidRPr="00A41206">
        <w:rPr>
          <w:rFonts w:cs="Verdana"/>
          <w:i/>
          <w:iCs/>
        </w:rPr>
        <w:t xml:space="preserve">breadth </w:t>
      </w:r>
      <w:r w:rsidRPr="00A41206">
        <w:rPr>
          <w:rFonts w:cs="Verdana"/>
        </w:rPr>
        <w:t xml:space="preserve">and </w:t>
      </w:r>
      <w:r w:rsidRPr="00A41206">
        <w:rPr>
          <w:rFonts w:cs="Verdana"/>
          <w:i/>
          <w:iCs/>
        </w:rPr>
        <w:t>depth</w:t>
      </w:r>
      <w:r w:rsidRPr="00A41206">
        <w:rPr>
          <w:rFonts w:cs="Verdana"/>
        </w:rPr>
        <w:t xml:space="preserve">. Breadth refers to the number of examples you give to support your point of view and depth refers to how deeply you explore each example (expand on examples above). </w:t>
      </w:r>
    </w:p>
    <w:p w14:paraId="1C9DD40E" w14:textId="77777777" w:rsidR="003B3FB4" w:rsidRDefault="003B3FB4" w:rsidP="003B3FB4">
      <w:pPr>
        <w:tabs>
          <w:tab w:val="left" w:pos="220"/>
          <w:tab w:val="left" w:pos="720"/>
        </w:tabs>
        <w:autoSpaceDE w:val="0"/>
        <w:autoSpaceDN w:val="0"/>
        <w:adjustRightInd w:val="0"/>
        <w:rPr>
          <w:rFonts w:cs="Verdana"/>
        </w:rPr>
      </w:pPr>
    </w:p>
    <w:p w14:paraId="256130E7" w14:textId="77777777" w:rsidR="003B3FB4" w:rsidRPr="00A41206" w:rsidRDefault="003B3FB4" w:rsidP="003B3FB4">
      <w:pPr>
        <w:tabs>
          <w:tab w:val="left" w:pos="220"/>
          <w:tab w:val="left" w:pos="720"/>
        </w:tabs>
        <w:autoSpaceDE w:val="0"/>
        <w:autoSpaceDN w:val="0"/>
        <w:adjustRightInd w:val="0"/>
        <w:ind w:left="940"/>
        <w:rPr>
          <w:rFonts w:cs="Verdana"/>
        </w:rPr>
      </w:pPr>
    </w:p>
    <w:p w14:paraId="4E35ED5D" w14:textId="77777777" w:rsidR="00F52EE2" w:rsidRPr="00A41206" w:rsidRDefault="00F52EE2" w:rsidP="00A41206">
      <w:pPr>
        <w:numPr>
          <w:ilvl w:val="0"/>
          <w:numId w:val="1"/>
        </w:numPr>
        <w:tabs>
          <w:tab w:val="left" w:pos="220"/>
          <w:tab w:val="left" w:pos="720"/>
        </w:tabs>
        <w:autoSpaceDE w:val="0"/>
        <w:autoSpaceDN w:val="0"/>
        <w:adjustRightInd w:val="0"/>
        <w:ind w:hanging="720"/>
        <w:rPr>
          <w:rFonts w:cs="Verdana"/>
        </w:rPr>
      </w:pPr>
      <w:r w:rsidRPr="00A41206">
        <w:rPr>
          <w:rFonts w:cs="Verdana"/>
        </w:rPr>
        <w:t xml:space="preserve">Concluding statement - restate your point of view but try to make it different to the opening statement. </w:t>
      </w:r>
    </w:p>
    <w:p w14:paraId="6DDCD129" w14:textId="77777777" w:rsidR="003B3FB4" w:rsidRDefault="003B3FB4" w:rsidP="003B3FB4">
      <w:pPr>
        <w:pStyle w:val="ListParagraph"/>
        <w:ind w:left="940"/>
        <w:rPr>
          <w:lang w:val="en-AU"/>
        </w:rPr>
      </w:pPr>
    </w:p>
    <w:p w14:paraId="332DB4CD" w14:textId="77777777" w:rsidR="003B3FB4" w:rsidRDefault="003B3FB4" w:rsidP="003B3FB4">
      <w:pPr>
        <w:pStyle w:val="ListParagraph"/>
        <w:ind w:left="940"/>
        <w:rPr>
          <w:lang w:val="en-AU"/>
        </w:rPr>
      </w:pPr>
    </w:p>
    <w:p w14:paraId="4C247AA2" w14:textId="3A828A87" w:rsidR="00EB1985" w:rsidRPr="00A41206" w:rsidRDefault="00EB1985" w:rsidP="003B3FB4">
      <w:pPr>
        <w:pStyle w:val="ListParagraph"/>
        <w:numPr>
          <w:ilvl w:val="0"/>
          <w:numId w:val="1"/>
        </w:numPr>
        <w:ind w:left="709" w:hanging="489"/>
        <w:rPr>
          <w:lang w:val="en-AU"/>
        </w:rPr>
      </w:pPr>
      <w:r w:rsidRPr="00A41206">
        <w:rPr>
          <w:lang w:val="en-AU"/>
        </w:rPr>
        <w:t>Breadth/depth</w:t>
      </w:r>
    </w:p>
    <w:p w14:paraId="7466C7DB" w14:textId="77777777" w:rsidR="00EB1985" w:rsidRPr="00EB1985" w:rsidRDefault="00EB1985" w:rsidP="00A41206">
      <w:pPr>
        <w:pStyle w:val="ListParagraph"/>
        <w:rPr>
          <w:b/>
          <w:lang w:val="en-AU"/>
        </w:rPr>
      </w:pPr>
    </w:p>
    <w:tbl>
      <w:tblPr>
        <w:tblStyle w:val="TableGrid"/>
        <w:tblW w:w="0" w:type="auto"/>
        <w:tblLook w:val="00A0" w:firstRow="1" w:lastRow="0" w:firstColumn="1" w:lastColumn="0" w:noHBand="0" w:noVBand="0"/>
      </w:tblPr>
      <w:tblGrid>
        <w:gridCol w:w="2838"/>
        <w:gridCol w:w="2839"/>
        <w:gridCol w:w="2839"/>
      </w:tblGrid>
      <w:tr w:rsidR="00EB1985" w:rsidRPr="006A24AD" w14:paraId="0DA52D3E" w14:textId="77777777" w:rsidTr="00EB1985">
        <w:tc>
          <w:tcPr>
            <w:tcW w:w="2838" w:type="dxa"/>
          </w:tcPr>
          <w:p w14:paraId="2E816402" w14:textId="5C86E28E" w:rsidR="00EB1985" w:rsidRPr="006A24AD" w:rsidRDefault="00EB1985" w:rsidP="00A41206">
            <w:pPr>
              <w:rPr>
                <w:b/>
              </w:rPr>
            </w:pPr>
            <w:r>
              <w:rPr>
                <w:rFonts w:hint="eastAsia"/>
                <w:b/>
              </w:rPr>
              <w:t>はじめに</w:t>
            </w:r>
          </w:p>
          <w:p w14:paraId="34E65B52" w14:textId="6277DBC2" w:rsidR="00EB1985" w:rsidRDefault="00EB1985" w:rsidP="00A41206">
            <w:pPr>
              <w:rPr>
                <w:b/>
              </w:rPr>
            </w:pPr>
            <w:r>
              <w:rPr>
                <w:rFonts w:hint="eastAsia"/>
                <w:b/>
              </w:rPr>
              <w:t>さいしょに</w:t>
            </w:r>
          </w:p>
          <w:p w14:paraId="2B367A0B" w14:textId="764698BB" w:rsidR="00EB1985" w:rsidRPr="006A24AD" w:rsidRDefault="00EB1985" w:rsidP="00A41206">
            <w:pPr>
              <w:rPr>
                <w:b/>
              </w:rPr>
            </w:pPr>
            <w:r>
              <w:rPr>
                <w:rFonts w:hint="eastAsia"/>
                <w:b/>
              </w:rPr>
              <w:t>だいいちに</w:t>
            </w:r>
          </w:p>
          <w:p w14:paraId="044A3448" w14:textId="77777777" w:rsidR="00EB1985" w:rsidRPr="006A24AD" w:rsidRDefault="00EB1985" w:rsidP="00A41206">
            <w:pPr>
              <w:rPr>
                <w:b/>
              </w:rPr>
            </w:pPr>
          </w:p>
        </w:tc>
        <w:tc>
          <w:tcPr>
            <w:tcW w:w="2839" w:type="dxa"/>
          </w:tcPr>
          <w:p w14:paraId="6CC41E1A" w14:textId="77777777" w:rsidR="00EB1985" w:rsidRDefault="00EB1985" w:rsidP="00A41206">
            <w:pPr>
              <w:rPr>
                <w:rFonts w:hint="eastAsia"/>
                <w:b/>
              </w:rPr>
            </w:pPr>
            <w:r w:rsidRPr="006A24AD">
              <w:rPr>
                <w:rFonts w:hint="eastAsia"/>
                <w:b/>
              </w:rPr>
              <w:t>なぜなら</w:t>
            </w:r>
          </w:p>
          <w:p w14:paraId="0406B574" w14:textId="77777777" w:rsidR="00D25513" w:rsidRDefault="00D25513" w:rsidP="00A41206">
            <w:pPr>
              <w:rPr>
                <w:rFonts w:hint="eastAsia"/>
                <w:b/>
              </w:rPr>
            </w:pPr>
            <w:r>
              <w:rPr>
                <w:rFonts w:hint="eastAsia"/>
                <w:b/>
              </w:rPr>
              <w:t>もちろん</w:t>
            </w:r>
          </w:p>
          <w:p w14:paraId="2DC45951" w14:textId="130FA8D8" w:rsidR="00D25513" w:rsidRPr="006A24AD" w:rsidRDefault="00D25513" w:rsidP="00A41206">
            <w:pPr>
              <w:rPr>
                <w:b/>
              </w:rPr>
            </w:pPr>
            <w:r>
              <w:rPr>
                <w:rFonts w:hint="eastAsia"/>
                <w:b/>
              </w:rPr>
              <w:t>〜によると</w:t>
            </w:r>
            <w:bookmarkStart w:id="0" w:name="_GoBack"/>
            <w:bookmarkEnd w:id="0"/>
          </w:p>
        </w:tc>
        <w:tc>
          <w:tcPr>
            <w:tcW w:w="2839" w:type="dxa"/>
          </w:tcPr>
          <w:p w14:paraId="726FE534" w14:textId="29F6C7F3" w:rsidR="00EB1985" w:rsidRDefault="00EB1985" w:rsidP="00A41206">
            <w:pPr>
              <w:rPr>
                <w:b/>
              </w:rPr>
            </w:pPr>
            <w:r>
              <w:rPr>
                <w:rFonts w:hint="eastAsia"/>
                <w:b/>
              </w:rPr>
              <w:t>そして</w:t>
            </w:r>
          </w:p>
          <w:p w14:paraId="7B6191A9" w14:textId="691DFF2C" w:rsidR="00EB1985" w:rsidRDefault="00EB1985" w:rsidP="00A41206">
            <w:pPr>
              <w:rPr>
                <w:b/>
              </w:rPr>
            </w:pPr>
            <w:r>
              <w:rPr>
                <w:rFonts w:hint="eastAsia"/>
                <w:b/>
              </w:rPr>
              <w:t>それから</w:t>
            </w:r>
          </w:p>
          <w:p w14:paraId="3ED321B6" w14:textId="44C11E15" w:rsidR="00EB1985" w:rsidRDefault="00EB1985" w:rsidP="00A41206">
            <w:pPr>
              <w:rPr>
                <w:b/>
              </w:rPr>
            </w:pPr>
            <w:r>
              <w:rPr>
                <w:rFonts w:hint="eastAsia"/>
                <w:b/>
              </w:rPr>
              <w:t>さらに</w:t>
            </w:r>
          </w:p>
          <w:p w14:paraId="669E96A0" w14:textId="6D056CA3" w:rsidR="00D25513" w:rsidRDefault="00D25513" w:rsidP="00A41206">
            <w:pPr>
              <w:rPr>
                <w:rFonts w:hint="eastAsia"/>
                <w:b/>
              </w:rPr>
            </w:pPr>
            <w:r>
              <w:rPr>
                <w:rFonts w:hint="eastAsia"/>
                <w:b/>
              </w:rPr>
              <w:t>また</w:t>
            </w:r>
          </w:p>
          <w:p w14:paraId="04E61857" w14:textId="0A406B58" w:rsidR="00EB1985" w:rsidRPr="006A24AD" w:rsidRDefault="00EB1985" w:rsidP="00A41206">
            <w:pPr>
              <w:rPr>
                <w:b/>
              </w:rPr>
            </w:pPr>
            <w:r>
              <w:rPr>
                <w:rFonts w:hint="eastAsia"/>
                <w:b/>
              </w:rPr>
              <w:t>だから</w:t>
            </w:r>
          </w:p>
          <w:p w14:paraId="49B8ED42" w14:textId="77777777" w:rsidR="00EB1985" w:rsidRPr="006A24AD" w:rsidRDefault="00EB1985" w:rsidP="00A41206">
            <w:pPr>
              <w:rPr>
                <w:b/>
              </w:rPr>
            </w:pPr>
          </w:p>
          <w:p w14:paraId="5672D012" w14:textId="77777777" w:rsidR="00EB1985" w:rsidRPr="006A24AD" w:rsidRDefault="00EB1985" w:rsidP="00A41206">
            <w:pPr>
              <w:rPr>
                <w:b/>
              </w:rPr>
            </w:pPr>
          </w:p>
        </w:tc>
      </w:tr>
      <w:tr w:rsidR="00EB1985" w:rsidRPr="006A24AD" w14:paraId="4DB79948" w14:textId="77777777" w:rsidTr="00EB1985">
        <w:tc>
          <w:tcPr>
            <w:tcW w:w="2838" w:type="dxa"/>
          </w:tcPr>
          <w:p w14:paraId="14C549D1" w14:textId="491FECD2" w:rsidR="00EB1985" w:rsidRDefault="00EB1985" w:rsidP="00A41206">
            <w:pPr>
              <w:rPr>
                <w:b/>
              </w:rPr>
            </w:pPr>
            <w:r w:rsidRPr="006A24AD">
              <w:rPr>
                <w:rFonts w:hint="eastAsia"/>
                <w:b/>
              </w:rPr>
              <w:t>つぎに</w:t>
            </w:r>
          </w:p>
          <w:p w14:paraId="0D5E458F" w14:textId="749F29BB" w:rsidR="00EB1985" w:rsidRPr="006A24AD" w:rsidRDefault="00EB1985" w:rsidP="00A41206">
            <w:pPr>
              <w:rPr>
                <w:b/>
              </w:rPr>
            </w:pPr>
            <w:r>
              <w:rPr>
                <w:rFonts w:hint="eastAsia"/>
                <w:b/>
              </w:rPr>
              <w:t>二番目に</w:t>
            </w:r>
          </w:p>
          <w:p w14:paraId="6FAD836E" w14:textId="77777777" w:rsidR="00EB1985" w:rsidRPr="006A24AD" w:rsidRDefault="00EB1985" w:rsidP="00A41206">
            <w:pPr>
              <w:rPr>
                <w:b/>
              </w:rPr>
            </w:pPr>
          </w:p>
          <w:p w14:paraId="6E980F1D" w14:textId="77777777" w:rsidR="00EB1985" w:rsidRPr="006A24AD" w:rsidRDefault="00EB1985" w:rsidP="00A41206">
            <w:pPr>
              <w:rPr>
                <w:b/>
              </w:rPr>
            </w:pPr>
          </w:p>
        </w:tc>
        <w:tc>
          <w:tcPr>
            <w:tcW w:w="2839" w:type="dxa"/>
          </w:tcPr>
          <w:p w14:paraId="5A88CAFD" w14:textId="77777777" w:rsidR="00EB1985" w:rsidRPr="006A24AD" w:rsidRDefault="00EB1985" w:rsidP="00A41206">
            <w:pPr>
              <w:rPr>
                <w:b/>
              </w:rPr>
            </w:pPr>
          </w:p>
        </w:tc>
        <w:tc>
          <w:tcPr>
            <w:tcW w:w="2839" w:type="dxa"/>
          </w:tcPr>
          <w:p w14:paraId="4CE024B3" w14:textId="77777777" w:rsidR="00EB1985" w:rsidRPr="006A24AD" w:rsidRDefault="00EB1985" w:rsidP="00A41206">
            <w:pPr>
              <w:rPr>
                <w:b/>
              </w:rPr>
            </w:pPr>
          </w:p>
          <w:p w14:paraId="4DECCA3B" w14:textId="77777777" w:rsidR="00EB1985" w:rsidRPr="006A24AD" w:rsidRDefault="00EB1985" w:rsidP="00A41206">
            <w:pPr>
              <w:rPr>
                <w:b/>
              </w:rPr>
            </w:pPr>
          </w:p>
          <w:p w14:paraId="10172628" w14:textId="77777777" w:rsidR="00EB1985" w:rsidRPr="006A24AD" w:rsidRDefault="00EB1985" w:rsidP="00A41206">
            <w:pPr>
              <w:rPr>
                <w:b/>
              </w:rPr>
            </w:pPr>
          </w:p>
          <w:p w14:paraId="631F9582" w14:textId="77777777" w:rsidR="00EB1985" w:rsidRPr="006A24AD" w:rsidRDefault="00EB1985" w:rsidP="00A41206">
            <w:pPr>
              <w:rPr>
                <w:b/>
              </w:rPr>
            </w:pPr>
          </w:p>
        </w:tc>
      </w:tr>
      <w:tr w:rsidR="00EB1985" w:rsidRPr="006A24AD" w14:paraId="4CD17A6B" w14:textId="77777777" w:rsidTr="00EB1985">
        <w:tc>
          <w:tcPr>
            <w:tcW w:w="2838" w:type="dxa"/>
          </w:tcPr>
          <w:p w14:paraId="52F1D583" w14:textId="3256359C" w:rsidR="00EB1985" w:rsidRDefault="00575657" w:rsidP="00A41206">
            <w:pPr>
              <w:rPr>
                <w:b/>
              </w:rPr>
            </w:pPr>
            <w:r>
              <w:rPr>
                <w:b/>
              </w:rPr>
              <w:ruby>
                <w:rubyPr>
                  <w:rubyAlign w:val="distributeSpace"/>
                  <w:hps w:val="12"/>
                  <w:hpsRaise w:val="22"/>
                  <w:hpsBaseText w:val="24"/>
                  <w:lid w:val="ja-JP"/>
                </w:rubyPr>
                <w:rt>
                  <w:r w:rsidR="00575657" w:rsidRPr="00575657">
                    <w:rPr>
                      <w:rFonts w:ascii="ＭＳ 明朝" w:eastAsia="ＭＳ 明朝" w:hint="eastAsia"/>
                      <w:b/>
                      <w:sz w:val="12"/>
                    </w:rPr>
                    <w:t>さいご</w:t>
                  </w:r>
                </w:rt>
                <w:rubyBase>
                  <w:r w:rsidR="00575657">
                    <w:rPr>
                      <w:rFonts w:hint="eastAsia"/>
                      <w:b/>
                    </w:rPr>
                    <w:t>最後</w:t>
                  </w:r>
                </w:rubyBase>
              </w:ruby>
            </w:r>
            <w:r w:rsidR="00EB1985" w:rsidRPr="006A24AD">
              <w:rPr>
                <w:rFonts w:hint="eastAsia"/>
                <w:b/>
              </w:rPr>
              <w:t>に</w:t>
            </w:r>
          </w:p>
          <w:p w14:paraId="1910E046" w14:textId="3778A24A" w:rsidR="00EB1985" w:rsidRDefault="00EB1985" w:rsidP="00A41206">
            <w:pPr>
              <w:rPr>
                <w:b/>
              </w:rPr>
            </w:pPr>
            <w:r>
              <w:rPr>
                <w:rFonts w:hint="eastAsia"/>
                <w:b/>
              </w:rPr>
              <w:t>三番目に</w:t>
            </w:r>
          </w:p>
          <w:p w14:paraId="6462C91C" w14:textId="3CCA3594" w:rsidR="00EB1985" w:rsidRPr="006A24AD" w:rsidRDefault="00EB1985" w:rsidP="00A41206">
            <w:pPr>
              <w:rPr>
                <w:b/>
              </w:rPr>
            </w:pPr>
            <w:r>
              <w:rPr>
                <w:rFonts w:hint="eastAsia"/>
                <w:b/>
              </w:rPr>
              <w:t>しかし</w:t>
            </w:r>
          </w:p>
          <w:p w14:paraId="17803F11" w14:textId="77777777" w:rsidR="00EB1985" w:rsidRPr="006A24AD" w:rsidRDefault="00EB1985" w:rsidP="00A41206">
            <w:pPr>
              <w:rPr>
                <w:b/>
              </w:rPr>
            </w:pPr>
          </w:p>
          <w:p w14:paraId="2E0035D6" w14:textId="77777777" w:rsidR="00EB1985" w:rsidRPr="006A24AD" w:rsidRDefault="00EB1985" w:rsidP="00A41206">
            <w:pPr>
              <w:rPr>
                <w:b/>
              </w:rPr>
            </w:pPr>
          </w:p>
          <w:p w14:paraId="591E113B" w14:textId="77777777" w:rsidR="00EB1985" w:rsidRPr="006A24AD" w:rsidRDefault="00EB1985" w:rsidP="00A41206">
            <w:pPr>
              <w:rPr>
                <w:b/>
              </w:rPr>
            </w:pPr>
          </w:p>
        </w:tc>
        <w:tc>
          <w:tcPr>
            <w:tcW w:w="2839" w:type="dxa"/>
          </w:tcPr>
          <w:p w14:paraId="7187F101" w14:textId="77777777" w:rsidR="00EB1985" w:rsidRPr="006A24AD" w:rsidRDefault="00EB1985" w:rsidP="00A41206">
            <w:pPr>
              <w:rPr>
                <w:b/>
              </w:rPr>
            </w:pPr>
          </w:p>
        </w:tc>
        <w:tc>
          <w:tcPr>
            <w:tcW w:w="2839" w:type="dxa"/>
          </w:tcPr>
          <w:p w14:paraId="073594C6" w14:textId="0425945E" w:rsidR="00EB1985" w:rsidRDefault="00D25513" w:rsidP="00A41206">
            <w:pPr>
              <w:rPr>
                <w:rFonts w:hint="eastAsia"/>
                <w:b/>
              </w:rPr>
            </w:pPr>
            <w:r>
              <w:rPr>
                <w:rFonts w:hint="eastAsia"/>
                <w:b/>
              </w:rPr>
              <w:t>このように</w:t>
            </w:r>
          </w:p>
          <w:p w14:paraId="30B98409" w14:textId="580B1559" w:rsidR="00D25513" w:rsidRDefault="00D25513" w:rsidP="00A41206">
            <w:pPr>
              <w:rPr>
                <w:rFonts w:hint="eastAsia"/>
                <w:b/>
              </w:rPr>
            </w:pPr>
            <w:r>
              <w:rPr>
                <w:rFonts w:hint="eastAsia"/>
                <w:b/>
              </w:rPr>
              <w:t>そのけっか</w:t>
            </w:r>
          </w:p>
          <w:p w14:paraId="3C3EED7F" w14:textId="5529E5C5" w:rsidR="00D25513" w:rsidRDefault="00D25513" w:rsidP="00A41206">
            <w:pPr>
              <w:rPr>
                <w:rFonts w:hint="eastAsia"/>
                <w:b/>
              </w:rPr>
            </w:pPr>
            <w:r>
              <w:rPr>
                <w:rFonts w:hint="eastAsia"/>
                <w:b/>
              </w:rPr>
              <w:t>そうすれば</w:t>
            </w:r>
          </w:p>
          <w:p w14:paraId="43609F17" w14:textId="77777777" w:rsidR="00D25513" w:rsidRPr="006A24AD" w:rsidRDefault="00D25513" w:rsidP="00A41206">
            <w:pPr>
              <w:rPr>
                <w:rFonts w:hint="eastAsia"/>
                <w:b/>
              </w:rPr>
            </w:pPr>
          </w:p>
          <w:p w14:paraId="2D992881" w14:textId="77777777" w:rsidR="00EB1985" w:rsidRPr="006A24AD" w:rsidRDefault="00EB1985" w:rsidP="00A41206">
            <w:pPr>
              <w:rPr>
                <w:b/>
              </w:rPr>
            </w:pPr>
          </w:p>
          <w:p w14:paraId="67B395A8" w14:textId="77777777" w:rsidR="00EB1985" w:rsidRPr="006A24AD" w:rsidRDefault="00EB1985" w:rsidP="00A41206">
            <w:pPr>
              <w:rPr>
                <w:b/>
              </w:rPr>
            </w:pPr>
          </w:p>
          <w:p w14:paraId="6F814218" w14:textId="77777777" w:rsidR="00EB1985" w:rsidRPr="006A24AD" w:rsidRDefault="00EB1985" w:rsidP="00A41206">
            <w:pPr>
              <w:rPr>
                <w:b/>
              </w:rPr>
            </w:pPr>
          </w:p>
        </w:tc>
      </w:tr>
    </w:tbl>
    <w:p w14:paraId="745DF3FE" w14:textId="77777777" w:rsidR="00805CFB" w:rsidRDefault="00805CFB" w:rsidP="00A41206">
      <w:pPr>
        <w:autoSpaceDE w:val="0"/>
        <w:autoSpaceDN w:val="0"/>
        <w:adjustRightInd w:val="0"/>
        <w:rPr>
          <w:rFonts w:ascii="Verdana" w:hAnsi="Verdana" w:cs="Verdana"/>
        </w:rPr>
      </w:pPr>
    </w:p>
    <w:p w14:paraId="7B7DE680" w14:textId="77777777" w:rsidR="003B3FB4" w:rsidRDefault="003B3FB4" w:rsidP="00A41206">
      <w:pPr>
        <w:autoSpaceDE w:val="0"/>
        <w:autoSpaceDN w:val="0"/>
        <w:adjustRightInd w:val="0"/>
        <w:rPr>
          <w:rFonts w:ascii="Verdana" w:hAnsi="Verdana" w:cs="Verdana"/>
        </w:rPr>
      </w:pPr>
    </w:p>
    <w:p w14:paraId="2800A806" w14:textId="77777777" w:rsidR="003B3FB4" w:rsidRDefault="003B3FB4" w:rsidP="00A41206">
      <w:pPr>
        <w:autoSpaceDE w:val="0"/>
        <w:autoSpaceDN w:val="0"/>
        <w:adjustRightInd w:val="0"/>
        <w:rPr>
          <w:rFonts w:ascii="Verdana" w:hAnsi="Verdana" w:cs="Verdana"/>
        </w:rPr>
      </w:pPr>
    </w:p>
    <w:tbl>
      <w:tblPr>
        <w:tblStyle w:val="TableGrid"/>
        <w:tblW w:w="0" w:type="auto"/>
        <w:tblLook w:val="04A0" w:firstRow="1" w:lastRow="0" w:firstColumn="1" w:lastColumn="0" w:noHBand="0" w:noVBand="1"/>
      </w:tblPr>
      <w:tblGrid>
        <w:gridCol w:w="2093"/>
        <w:gridCol w:w="2977"/>
        <w:gridCol w:w="3434"/>
      </w:tblGrid>
      <w:tr w:rsidR="00805CFB" w14:paraId="465FF501" w14:textId="77777777" w:rsidTr="00805CFB">
        <w:trPr>
          <w:trHeight w:val="699"/>
        </w:trPr>
        <w:tc>
          <w:tcPr>
            <w:tcW w:w="2093" w:type="dxa"/>
          </w:tcPr>
          <w:p w14:paraId="13598ACD" w14:textId="5EB4C8A2" w:rsidR="00805CFB" w:rsidRDefault="00805CFB" w:rsidP="00A41206">
            <w:pPr>
              <w:autoSpaceDE w:val="0"/>
              <w:autoSpaceDN w:val="0"/>
              <w:adjustRightInd w:val="0"/>
              <w:rPr>
                <w:rFonts w:ascii="Verdana" w:hAnsi="Verdana" w:cs="Verdana"/>
              </w:rPr>
            </w:pPr>
            <w:r w:rsidRPr="00F52EE2">
              <w:rPr>
                <w:rFonts w:ascii="Verdana" w:hAnsi="Verdana" w:cs="Verdana"/>
                <w:b/>
                <w:bCs/>
              </w:rPr>
              <w:t>General</w:t>
            </w:r>
          </w:p>
        </w:tc>
        <w:tc>
          <w:tcPr>
            <w:tcW w:w="2977" w:type="dxa"/>
          </w:tcPr>
          <w:p w14:paraId="6D2E87CE" w14:textId="788E2D50" w:rsidR="00805CFB" w:rsidRDefault="00805CFB" w:rsidP="00A41206">
            <w:pPr>
              <w:autoSpaceDE w:val="0"/>
              <w:autoSpaceDN w:val="0"/>
              <w:adjustRightInd w:val="0"/>
              <w:rPr>
                <w:rFonts w:ascii="Verdana" w:hAnsi="Verdana" w:cs="Verdana"/>
              </w:rPr>
            </w:pPr>
            <w:r w:rsidRPr="00F52EE2">
              <w:rPr>
                <w:rFonts w:ascii="Verdana" w:hAnsi="Verdana" w:cs="Verdana"/>
                <w:b/>
                <w:bCs/>
              </w:rPr>
              <w:t>I think</w:t>
            </w:r>
          </w:p>
        </w:tc>
        <w:tc>
          <w:tcPr>
            <w:tcW w:w="3434" w:type="dxa"/>
          </w:tcPr>
          <w:p w14:paraId="2D1CD68F" w14:textId="132A015C" w:rsidR="00805CFB" w:rsidRDefault="00805CFB" w:rsidP="00A41206">
            <w:pPr>
              <w:autoSpaceDE w:val="0"/>
              <w:autoSpaceDN w:val="0"/>
              <w:adjustRightInd w:val="0"/>
              <w:rPr>
                <w:rFonts w:ascii="Verdana" w:hAnsi="Verdana" w:cs="Verdana"/>
              </w:rPr>
            </w:pPr>
            <w:r w:rsidRPr="00F52EE2">
              <w:rPr>
                <w:rFonts w:ascii="Verdana" w:hAnsi="Verdana" w:cs="Verdana"/>
                <w:b/>
                <w:bCs/>
              </w:rPr>
              <w:t xml:space="preserve">Plain form + </w:t>
            </w:r>
            <w:r w:rsidRPr="00F52EE2">
              <w:rPr>
                <w:rFonts w:ascii="Verdana" w:hAnsi="Verdana" w:cs="Verdana"/>
                <w:b/>
                <w:bCs/>
              </w:rPr>
              <w:t>と思います。</w:t>
            </w:r>
          </w:p>
        </w:tc>
      </w:tr>
      <w:tr w:rsidR="00805CFB" w14:paraId="7890DBF4" w14:textId="77777777" w:rsidTr="00805CFB">
        <w:tc>
          <w:tcPr>
            <w:tcW w:w="2093" w:type="dxa"/>
          </w:tcPr>
          <w:p w14:paraId="6A470505" w14:textId="58A116CC" w:rsidR="00805CFB" w:rsidRDefault="00805CFB" w:rsidP="00A41206">
            <w:pPr>
              <w:autoSpaceDE w:val="0"/>
              <w:autoSpaceDN w:val="0"/>
              <w:adjustRightInd w:val="0"/>
              <w:rPr>
                <w:rFonts w:ascii="Verdana" w:hAnsi="Verdana" w:cs="Verdana"/>
              </w:rPr>
            </w:pPr>
            <w:r w:rsidRPr="00E82AE4">
              <w:rPr>
                <w:rFonts w:ascii="Verdana" w:hAnsi="Verdana" w:cs="Verdana"/>
                <w:b/>
                <w:bCs/>
                <w:sz w:val="22"/>
                <w:szCs w:val="22"/>
              </w:rPr>
              <w:t>Suggestions</w:t>
            </w:r>
          </w:p>
        </w:tc>
        <w:tc>
          <w:tcPr>
            <w:tcW w:w="2977" w:type="dxa"/>
          </w:tcPr>
          <w:p w14:paraId="095923EB" w14:textId="536642DF" w:rsidR="00805CFB" w:rsidRPr="00F52EE2" w:rsidRDefault="00805CFB" w:rsidP="00A41206">
            <w:pPr>
              <w:autoSpaceDE w:val="0"/>
              <w:autoSpaceDN w:val="0"/>
              <w:adjustRightInd w:val="0"/>
              <w:rPr>
                <w:rFonts w:ascii="Verdana" w:hAnsi="Verdana" w:cs="Verdana"/>
              </w:rPr>
            </w:pPr>
            <w:r w:rsidRPr="00F52EE2">
              <w:rPr>
                <w:rFonts w:ascii="Verdana" w:hAnsi="Verdana" w:cs="Verdana"/>
              </w:rPr>
              <w:t>It would be better if…</w:t>
            </w:r>
          </w:p>
          <w:p w14:paraId="5CBFE102" w14:textId="1520388F" w:rsidR="00805CFB" w:rsidRPr="00F52EE2" w:rsidRDefault="00805CFB" w:rsidP="00A41206">
            <w:pPr>
              <w:autoSpaceDE w:val="0"/>
              <w:autoSpaceDN w:val="0"/>
              <w:adjustRightInd w:val="0"/>
              <w:rPr>
                <w:rFonts w:ascii="Verdana" w:hAnsi="Verdana" w:cs="Verdana"/>
              </w:rPr>
            </w:pPr>
            <w:r w:rsidRPr="00F52EE2">
              <w:rPr>
                <w:rFonts w:ascii="Verdana" w:hAnsi="Verdana" w:cs="Verdana"/>
              </w:rPr>
              <w:t>have to, must</w:t>
            </w:r>
          </w:p>
          <w:p w14:paraId="40ECB9D6" w14:textId="10268DBC" w:rsidR="00805CFB" w:rsidRPr="00F52EE2" w:rsidRDefault="00805CFB" w:rsidP="00A41206">
            <w:pPr>
              <w:autoSpaceDE w:val="0"/>
              <w:autoSpaceDN w:val="0"/>
              <w:adjustRightInd w:val="0"/>
              <w:rPr>
                <w:rFonts w:ascii="Verdana" w:hAnsi="Verdana" w:cs="Verdana"/>
              </w:rPr>
            </w:pPr>
            <w:r w:rsidRPr="00F52EE2">
              <w:rPr>
                <w:rFonts w:ascii="Verdana" w:hAnsi="Verdana" w:cs="Verdana"/>
              </w:rPr>
              <w:t>I think they should…</w:t>
            </w:r>
          </w:p>
          <w:p w14:paraId="081C9229" w14:textId="77777777" w:rsidR="00805CFB" w:rsidRDefault="00805CFB" w:rsidP="00A41206">
            <w:pPr>
              <w:autoSpaceDE w:val="0"/>
              <w:autoSpaceDN w:val="0"/>
              <w:adjustRightInd w:val="0"/>
              <w:rPr>
                <w:rFonts w:ascii="Verdana" w:hAnsi="Verdana" w:cs="Verdana"/>
              </w:rPr>
            </w:pPr>
          </w:p>
          <w:p w14:paraId="67F18685" w14:textId="139924EF" w:rsidR="00805CFB" w:rsidRPr="00F52EE2" w:rsidRDefault="00805CFB" w:rsidP="00A41206">
            <w:pPr>
              <w:autoSpaceDE w:val="0"/>
              <w:autoSpaceDN w:val="0"/>
              <w:adjustRightInd w:val="0"/>
              <w:rPr>
                <w:rFonts w:ascii="Verdana" w:hAnsi="Verdana" w:cs="Verdana"/>
              </w:rPr>
            </w:pPr>
            <w:r w:rsidRPr="00F52EE2">
              <w:rPr>
                <w:rFonts w:ascii="Verdana" w:hAnsi="Verdana" w:cs="Verdana"/>
              </w:rPr>
              <w:t>must not</w:t>
            </w:r>
          </w:p>
          <w:p w14:paraId="3B300336" w14:textId="752AB2AC" w:rsidR="00805CFB" w:rsidRPr="00F52EE2" w:rsidRDefault="00805CFB" w:rsidP="00A41206">
            <w:pPr>
              <w:autoSpaceDE w:val="0"/>
              <w:autoSpaceDN w:val="0"/>
              <w:adjustRightInd w:val="0"/>
              <w:rPr>
                <w:rFonts w:ascii="Verdana" w:hAnsi="Verdana" w:cs="Verdana"/>
              </w:rPr>
            </w:pPr>
            <w:r w:rsidRPr="00F52EE2">
              <w:rPr>
                <w:rFonts w:ascii="Verdana" w:hAnsi="Verdana" w:cs="Verdana"/>
              </w:rPr>
              <w:t>I don’t think they should.</w:t>
            </w:r>
          </w:p>
          <w:p w14:paraId="34976B9E" w14:textId="02156620" w:rsidR="00805CFB" w:rsidRPr="00F52EE2" w:rsidRDefault="00805CFB" w:rsidP="00A41206">
            <w:pPr>
              <w:autoSpaceDE w:val="0"/>
              <w:autoSpaceDN w:val="0"/>
              <w:adjustRightInd w:val="0"/>
              <w:rPr>
                <w:rFonts w:ascii="Verdana" w:hAnsi="Verdana" w:cs="Verdana"/>
              </w:rPr>
            </w:pPr>
            <w:r w:rsidRPr="00F52EE2">
              <w:rPr>
                <w:rFonts w:ascii="Verdana" w:hAnsi="Verdana" w:cs="Verdana"/>
              </w:rPr>
              <w:t>may</w:t>
            </w:r>
          </w:p>
          <w:p w14:paraId="4C4CEF15" w14:textId="09FB93FF" w:rsidR="00805CFB" w:rsidRPr="00F52EE2" w:rsidRDefault="00805CFB" w:rsidP="00A41206">
            <w:pPr>
              <w:autoSpaceDE w:val="0"/>
              <w:autoSpaceDN w:val="0"/>
              <w:adjustRightInd w:val="0"/>
              <w:rPr>
                <w:rFonts w:ascii="Verdana" w:hAnsi="Verdana" w:cs="Verdana"/>
              </w:rPr>
            </w:pPr>
            <w:r w:rsidRPr="00F52EE2">
              <w:rPr>
                <w:rFonts w:ascii="Verdana" w:hAnsi="Verdana" w:cs="Verdana"/>
              </w:rPr>
              <w:t>I think it’s OK to…</w:t>
            </w:r>
          </w:p>
          <w:p w14:paraId="3E7CDF48"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A is more… than B</w:t>
            </w:r>
          </w:p>
          <w:p w14:paraId="419892F8" w14:textId="578EA126" w:rsidR="00805CFB" w:rsidRDefault="00805CFB" w:rsidP="00A41206">
            <w:pPr>
              <w:autoSpaceDE w:val="0"/>
              <w:autoSpaceDN w:val="0"/>
              <w:adjustRightInd w:val="0"/>
              <w:rPr>
                <w:rFonts w:ascii="Verdana" w:hAnsi="Verdana" w:cs="Verdana"/>
              </w:rPr>
            </w:pPr>
            <w:r w:rsidRPr="00F52EE2">
              <w:rPr>
                <w:rFonts w:ascii="Verdana" w:hAnsi="Verdana" w:cs="Verdana"/>
              </w:rPr>
              <w:t>I think A is more … than B</w:t>
            </w:r>
          </w:p>
        </w:tc>
        <w:tc>
          <w:tcPr>
            <w:tcW w:w="3434" w:type="dxa"/>
          </w:tcPr>
          <w:p w14:paraId="01EA93F3" w14:textId="6AFC48AE" w:rsidR="00805CFB" w:rsidRPr="00F52EE2" w:rsidRDefault="00805CFB" w:rsidP="00A41206">
            <w:pPr>
              <w:autoSpaceDE w:val="0"/>
              <w:autoSpaceDN w:val="0"/>
              <w:adjustRightInd w:val="0"/>
              <w:rPr>
                <w:rFonts w:ascii="Verdana" w:hAnsi="Verdana" w:cs="Verdana"/>
              </w:rPr>
            </w:pPr>
            <w:r>
              <w:rPr>
                <w:rFonts w:ascii="Verdana" w:hAnsi="Verdana" w:cs="Verdana"/>
              </w:rPr>
              <w:t>～た方がいいと思い</w:t>
            </w:r>
            <w:r>
              <w:rPr>
                <w:rFonts w:ascii="Verdana" w:hAnsi="Verdana" w:cs="Verdana" w:hint="eastAsia"/>
              </w:rPr>
              <w:t>ま</w:t>
            </w:r>
            <w:r w:rsidRPr="00F52EE2">
              <w:rPr>
                <w:rFonts w:ascii="Verdana" w:hAnsi="Verdana" w:cs="Verdana"/>
              </w:rPr>
              <w:t>す。</w:t>
            </w:r>
          </w:p>
          <w:p w14:paraId="258A74B1" w14:textId="6B7D3E8F" w:rsidR="00805CFB" w:rsidRPr="00F52EE2" w:rsidRDefault="00805CFB" w:rsidP="00A41206">
            <w:pPr>
              <w:autoSpaceDE w:val="0"/>
              <w:autoSpaceDN w:val="0"/>
              <w:adjustRightInd w:val="0"/>
              <w:rPr>
                <w:rFonts w:ascii="Verdana" w:hAnsi="Verdana" w:cs="Verdana"/>
              </w:rPr>
            </w:pPr>
            <w:r w:rsidRPr="00F52EE2">
              <w:rPr>
                <w:rFonts w:ascii="Verdana" w:hAnsi="Verdana" w:cs="Verdana"/>
              </w:rPr>
              <w:t xml:space="preserve">～なければなりません。　　　　</w:t>
            </w:r>
          </w:p>
          <w:p w14:paraId="0AA0914B" w14:textId="3ED5DDD3" w:rsidR="00805CFB" w:rsidRPr="00F52EE2" w:rsidRDefault="00805CFB" w:rsidP="00A41206">
            <w:pPr>
              <w:autoSpaceDE w:val="0"/>
              <w:autoSpaceDN w:val="0"/>
              <w:adjustRightInd w:val="0"/>
              <w:rPr>
                <w:rFonts w:ascii="Verdana" w:hAnsi="Verdana" w:cs="Verdana"/>
              </w:rPr>
            </w:pPr>
            <w:r w:rsidRPr="00F52EE2">
              <w:rPr>
                <w:rFonts w:ascii="Verdana" w:hAnsi="Verdana" w:cs="Verdana"/>
              </w:rPr>
              <w:t>～なければならないと思います。</w:t>
            </w:r>
          </w:p>
          <w:p w14:paraId="129993E2" w14:textId="2DABB475" w:rsidR="00805CFB" w:rsidRPr="00F52EE2" w:rsidRDefault="00805CFB" w:rsidP="00A41206">
            <w:pPr>
              <w:autoSpaceDE w:val="0"/>
              <w:autoSpaceDN w:val="0"/>
              <w:adjustRightInd w:val="0"/>
              <w:rPr>
                <w:rFonts w:ascii="Verdana" w:hAnsi="Verdana" w:cs="Verdana"/>
              </w:rPr>
            </w:pPr>
            <w:r w:rsidRPr="00F52EE2">
              <w:rPr>
                <w:rFonts w:ascii="Verdana" w:hAnsi="Verdana" w:cs="Verdana"/>
              </w:rPr>
              <w:t xml:space="preserve">～てはいけません。　　　　　　</w:t>
            </w:r>
          </w:p>
          <w:p w14:paraId="0D9DD838" w14:textId="2F36A6F3" w:rsidR="00805CFB" w:rsidRPr="00F52EE2" w:rsidRDefault="00805CFB" w:rsidP="00A41206">
            <w:pPr>
              <w:autoSpaceDE w:val="0"/>
              <w:autoSpaceDN w:val="0"/>
              <w:adjustRightInd w:val="0"/>
              <w:rPr>
                <w:rFonts w:ascii="Verdana" w:hAnsi="Verdana" w:cs="Verdana"/>
              </w:rPr>
            </w:pPr>
            <w:r w:rsidRPr="00F52EE2">
              <w:rPr>
                <w:rFonts w:ascii="Verdana" w:hAnsi="Verdana" w:cs="Verdana"/>
              </w:rPr>
              <w:t>～てはいけないと思います。</w:t>
            </w:r>
          </w:p>
          <w:p w14:paraId="7289D545" w14:textId="5EAF85D4" w:rsidR="00805CFB" w:rsidRPr="00F52EE2" w:rsidRDefault="00805CFB" w:rsidP="00A41206">
            <w:pPr>
              <w:autoSpaceDE w:val="0"/>
              <w:autoSpaceDN w:val="0"/>
              <w:adjustRightInd w:val="0"/>
              <w:rPr>
                <w:rFonts w:ascii="Verdana" w:hAnsi="Verdana" w:cs="Verdana"/>
              </w:rPr>
            </w:pPr>
            <w:r w:rsidRPr="00F52EE2">
              <w:rPr>
                <w:rFonts w:ascii="Verdana" w:hAnsi="Verdana" w:cs="Verdana"/>
              </w:rPr>
              <w:t xml:space="preserve">～てもいいです。　　　　　　　</w:t>
            </w:r>
          </w:p>
          <w:p w14:paraId="0608F467" w14:textId="0EADEFC8" w:rsidR="00805CFB" w:rsidRPr="00F52EE2" w:rsidRDefault="00805CFB" w:rsidP="00A41206">
            <w:pPr>
              <w:autoSpaceDE w:val="0"/>
              <w:autoSpaceDN w:val="0"/>
              <w:adjustRightInd w:val="0"/>
              <w:rPr>
                <w:rFonts w:ascii="Verdana" w:hAnsi="Verdana" w:cs="Verdana"/>
              </w:rPr>
            </w:pPr>
            <w:r w:rsidRPr="00F52EE2">
              <w:rPr>
                <w:rFonts w:ascii="Verdana" w:hAnsi="Verdana" w:cs="Verdana"/>
              </w:rPr>
              <w:t>～てもいいと思います。</w:t>
            </w:r>
          </w:p>
          <w:p w14:paraId="05CD3A4F" w14:textId="41D4965C" w:rsidR="00805CFB" w:rsidRPr="00F52EE2" w:rsidRDefault="00805CFB" w:rsidP="00A41206">
            <w:pPr>
              <w:autoSpaceDE w:val="0"/>
              <w:autoSpaceDN w:val="0"/>
              <w:adjustRightInd w:val="0"/>
              <w:rPr>
                <w:rFonts w:ascii="Verdana" w:hAnsi="Verdana" w:cs="Verdana"/>
              </w:rPr>
            </w:pPr>
            <w:r w:rsidRPr="00F52EE2">
              <w:rPr>
                <w:rFonts w:ascii="Verdana" w:hAnsi="Verdana" w:cs="Verdana"/>
              </w:rPr>
              <w:t>B</w:t>
            </w:r>
            <w:r w:rsidRPr="00F52EE2">
              <w:rPr>
                <w:rFonts w:ascii="Verdana" w:hAnsi="Verdana" w:cs="Verdana"/>
              </w:rPr>
              <w:t>より</w:t>
            </w:r>
            <w:r w:rsidRPr="00F52EE2">
              <w:rPr>
                <w:rFonts w:ascii="Verdana" w:hAnsi="Verdana" w:cs="Verdana"/>
              </w:rPr>
              <w:t>A</w:t>
            </w:r>
            <w:r w:rsidRPr="00F52EE2">
              <w:rPr>
                <w:rFonts w:ascii="Verdana" w:hAnsi="Verdana" w:cs="Verdana"/>
              </w:rPr>
              <w:t>の方が</w:t>
            </w:r>
            <w:r w:rsidRPr="00F52EE2">
              <w:rPr>
                <w:rFonts w:ascii="Verdana" w:hAnsi="Verdana" w:cs="Verdana"/>
              </w:rPr>
              <w:t>ADJ</w:t>
            </w:r>
            <w:r w:rsidRPr="00F52EE2">
              <w:rPr>
                <w:rFonts w:ascii="Verdana" w:hAnsi="Verdana" w:cs="Verdana"/>
              </w:rPr>
              <w:t>です。</w:t>
            </w:r>
          </w:p>
          <w:p w14:paraId="154AFB21" w14:textId="2D4295A8" w:rsidR="00805CFB" w:rsidRDefault="00805CFB" w:rsidP="00A41206">
            <w:pPr>
              <w:autoSpaceDE w:val="0"/>
              <w:autoSpaceDN w:val="0"/>
              <w:adjustRightInd w:val="0"/>
              <w:rPr>
                <w:rFonts w:ascii="Verdana" w:hAnsi="Verdana" w:cs="Verdana"/>
              </w:rPr>
            </w:pPr>
            <w:r w:rsidRPr="00F52EE2">
              <w:rPr>
                <w:rFonts w:ascii="Verdana" w:hAnsi="Verdana" w:cs="Verdana"/>
              </w:rPr>
              <w:t>B</w:t>
            </w:r>
            <w:r w:rsidRPr="00F52EE2">
              <w:rPr>
                <w:rFonts w:ascii="Verdana" w:hAnsi="Verdana" w:cs="Verdana"/>
              </w:rPr>
              <w:t>より</w:t>
            </w:r>
            <w:r w:rsidRPr="00F52EE2">
              <w:rPr>
                <w:rFonts w:ascii="Verdana" w:hAnsi="Verdana" w:cs="Verdana"/>
              </w:rPr>
              <w:t>A</w:t>
            </w:r>
            <w:r w:rsidRPr="00F52EE2">
              <w:rPr>
                <w:rFonts w:ascii="Verdana" w:hAnsi="Verdana" w:cs="Verdana"/>
              </w:rPr>
              <w:t>の方が</w:t>
            </w:r>
            <w:r w:rsidRPr="00F52EE2">
              <w:rPr>
                <w:rFonts w:ascii="Verdana" w:hAnsi="Verdana" w:cs="Verdana"/>
              </w:rPr>
              <w:t>ADJ(</w:t>
            </w:r>
            <w:r w:rsidRPr="00F52EE2">
              <w:rPr>
                <w:rFonts w:ascii="Verdana" w:hAnsi="Verdana" w:cs="Verdana"/>
              </w:rPr>
              <w:t>だ</w:t>
            </w:r>
            <w:r w:rsidRPr="00F52EE2">
              <w:rPr>
                <w:rFonts w:ascii="Verdana" w:hAnsi="Verdana" w:cs="Verdana"/>
              </w:rPr>
              <w:t>)</w:t>
            </w:r>
            <w:r w:rsidRPr="00F52EE2">
              <w:rPr>
                <w:rFonts w:ascii="Verdana" w:hAnsi="Verdana" w:cs="Verdana"/>
              </w:rPr>
              <w:t>と思います。</w:t>
            </w:r>
          </w:p>
        </w:tc>
      </w:tr>
      <w:tr w:rsidR="00805CFB" w14:paraId="39CE9988" w14:textId="77777777" w:rsidTr="00805CFB">
        <w:tc>
          <w:tcPr>
            <w:tcW w:w="2093" w:type="dxa"/>
          </w:tcPr>
          <w:p w14:paraId="68531DF8" w14:textId="78A52EFC" w:rsidR="00805CFB" w:rsidRDefault="00805CFB" w:rsidP="00A41206">
            <w:pPr>
              <w:autoSpaceDE w:val="0"/>
              <w:autoSpaceDN w:val="0"/>
              <w:adjustRightInd w:val="0"/>
              <w:rPr>
                <w:rFonts w:ascii="Verdana" w:hAnsi="Verdana" w:cs="Verdana"/>
              </w:rPr>
            </w:pPr>
            <w:r w:rsidRPr="00F52EE2">
              <w:rPr>
                <w:rFonts w:ascii="Verdana" w:hAnsi="Verdana" w:cs="Verdana"/>
                <w:b/>
                <w:bCs/>
              </w:rPr>
              <w:t>Expressing agreement</w:t>
            </w:r>
          </w:p>
        </w:tc>
        <w:tc>
          <w:tcPr>
            <w:tcW w:w="2977" w:type="dxa"/>
          </w:tcPr>
          <w:p w14:paraId="63549830"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I agree with…</w:t>
            </w:r>
          </w:p>
          <w:p w14:paraId="3F5F4D9E" w14:textId="77777777" w:rsidR="00805CFB" w:rsidRPr="00F52EE2" w:rsidRDefault="00805CFB" w:rsidP="00A41206">
            <w:pPr>
              <w:autoSpaceDE w:val="0"/>
              <w:autoSpaceDN w:val="0"/>
              <w:adjustRightInd w:val="0"/>
              <w:rPr>
                <w:rFonts w:ascii="Verdana" w:hAnsi="Verdana" w:cs="Verdana"/>
              </w:rPr>
            </w:pPr>
          </w:p>
          <w:p w14:paraId="46317A9E"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I think it’s good that…</w:t>
            </w:r>
          </w:p>
          <w:p w14:paraId="7339DF87" w14:textId="77777777" w:rsidR="00805CFB" w:rsidRPr="00F52EE2" w:rsidRDefault="00805CFB" w:rsidP="00A41206">
            <w:pPr>
              <w:autoSpaceDE w:val="0"/>
              <w:autoSpaceDN w:val="0"/>
              <w:adjustRightInd w:val="0"/>
              <w:rPr>
                <w:rFonts w:ascii="Verdana" w:hAnsi="Verdana" w:cs="Verdana"/>
              </w:rPr>
            </w:pPr>
          </w:p>
          <w:p w14:paraId="0E413FF9"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I think it’s right that…</w:t>
            </w:r>
          </w:p>
          <w:p w14:paraId="783FE5BB" w14:textId="77777777" w:rsidR="00805CFB" w:rsidRPr="00F52EE2" w:rsidRDefault="00805CFB" w:rsidP="00A41206">
            <w:pPr>
              <w:autoSpaceDE w:val="0"/>
              <w:autoSpaceDN w:val="0"/>
              <w:adjustRightInd w:val="0"/>
              <w:rPr>
                <w:rFonts w:ascii="Verdana" w:hAnsi="Verdana" w:cs="Verdana"/>
              </w:rPr>
            </w:pPr>
          </w:p>
          <w:p w14:paraId="465D3291"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I think it’s important that…</w:t>
            </w:r>
          </w:p>
          <w:p w14:paraId="0069B36E" w14:textId="77777777" w:rsidR="00805CFB" w:rsidRPr="00F52EE2" w:rsidRDefault="00805CFB" w:rsidP="00A41206">
            <w:pPr>
              <w:autoSpaceDE w:val="0"/>
              <w:autoSpaceDN w:val="0"/>
              <w:adjustRightInd w:val="0"/>
              <w:rPr>
                <w:rFonts w:ascii="Verdana" w:hAnsi="Verdana" w:cs="Verdana"/>
              </w:rPr>
            </w:pPr>
          </w:p>
          <w:p w14:paraId="57B19686" w14:textId="721532C3" w:rsidR="00805CFB" w:rsidRDefault="00805CFB" w:rsidP="00A41206">
            <w:pPr>
              <w:autoSpaceDE w:val="0"/>
              <w:autoSpaceDN w:val="0"/>
              <w:adjustRightInd w:val="0"/>
              <w:rPr>
                <w:rFonts w:ascii="Verdana" w:hAnsi="Verdana" w:cs="Verdana"/>
              </w:rPr>
            </w:pPr>
            <w:r w:rsidRPr="00F52EE2">
              <w:rPr>
                <w:rFonts w:ascii="Verdana" w:hAnsi="Verdana" w:cs="Verdana"/>
              </w:rPr>
              <w:t>I think it’s useful to…</w:t>
            </w:r>
          </w:p>
        </w:tc>
        <w:tc>
          <w:tcPr>
            <w:tcW w:w="3434" w:type="dxa"/>
          </w:tcPr>
          <w:p w14:paraId="785B58BE" w14:textId="13696439" w:rsidR="00805CFB" w:rsidRPr="00F52EE2"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のに　さんせいです。</w:t>
            </w:r>
          </w:p>
          <w:p w14:paraId="39060D3B" w14:textId="4D36AD39" w:rsidR="00805CFB" w:rsidRPr="00F52EE2"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Pr>
                <w:rFonts w:ascii="Verdana" w:hAnsi="Verdana" w:cs="Verdana"/>
              </w:rPr>
              <w:t>のは　いいことだと思います</w:t>
            </w:r>
          </w:p>
          <w:p w14:paraId="1AB76FAE" w14:textId="45A03C16" w:rsidR="00805CFB" w:rsidRPr="00F52EE2"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のは　正しいと思います。</w:t>
            </w:r>
          </w:p>
          <w:p w14:paraId="763D7132" w14:textId="2F2DE804" w:rsidR="00805CFB" w:rsidRPr="00F52EE2"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のは　大切</w:t>
            </w:r>
            <w:r w:rsidRPr="00F52EE2">
              <w:rPr>
                <w:rFonts w:ascii="Verdana" w:hAnsi="Verdana" w:cs="Verdana"/>
              </w:rPr>
              <w:t>(</w:t>
            </w:r>
            <w:r w:rsidRPr="00F52EE2">
              <w:rPr>
                <w:rFonts w:ascii="Verdana" w:hAnsi="Verdana" w:cs="Verdana"/>
              </w:rPr>
              <w:t>せつ</w:t>
            </w:r>
            <w:r w:rsidRPr="00F52EE2">
              <w:rPr>
                <w:rFonts w:ascii="Verdana" w:hAnsi="Verdana" w:cs="Verdana"/>
              </w:rPr>
              <w:t>)/</w:t>
            </w:r>
            <w:r w:rsidRPr="00F52EE2">
              <w:rPr>
                <w:rFonts w:ascii="Verdana" w:hAnsi="Verdana" w:cs="Verdana"/>
              </w:rPr>
              <w:t>大事だと思います。</w:t>
            </w:r>
          </w:p>
          <w:p w14:paraId="52E86DF1" w14:textId="2E2C7CE8" w:rsidR="00805CFB"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のは　やくにたつと思います。</w:t>
            </w:r>
          </w:p>
        </w:tc>
      </w:tr>
      <w:tr w:rsidR="00805CFB" w14:paraId="35370F82" w14:textId="77777777" w:rsidTr="00805CFB">
        <w:tc>
          <w:tcPr>
            <w:tcW w:w="2093" w:type="dxa"/>
          </w:tcPr>
          <w:p w14:paraId="45E4CE39" w14:textId="306BC13C" w:rsidR="00805CFB" w:rsidRDefault="00805CFB" w:rsidP="00A41206">
            <w:pPr>
              <w:autoSpaceDE w:val="0"/>
              <w:autoSpaceDN w:val="0"/>
              <w:adjustRightInd w:val="0"/>
              <w:rPr>
                <w:rFonts w:ascii="Verdana" w:hAnsi="Verdana" w:cs="Verdana"/>
              </w:rPr>
            </w:pPr>
            <w:r w:rsidRPr="00F52EE2">
              <w:rPr>
                <w:rFonts w:ascii="Verdana" w:hAnsi="Verdana" w:cs="Verdana"/>
                <w:b/>
                <w:bCs/>
              </w:rPr>
              <w:t>Expressing disagreement</w:t>
            </w:r>
          </w:p>
        </w:tc>
        <w:tc>
          <w:tcPr>
            <w:tcW w:w="2977" w:type="dxa"/>
          </w:tcPr>
          <w:p w14:paraId="2FBBA408"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I disagree with…</w:t>
            </w:r>
          </w:p>
          <w:p w14:paraId="4C909B80" w14:textId="77777777" w:rsidR="00805CFB" w:rsidRPr="00F52EE2" w:rsidRDefault="00805CFB" w:rsidP="00A41206">
            <w:pPr>
              <w:autoSpaceDE w:val="0"/>
              <w:autoSpaceDN w:val="0"/>
              <w:adjustRightInd w:val="0"/>
              <w:rPr>
                <w:rFonts w:ascii="Verdana" w:hAnsi="Verdana" w:cs="Verdana"/>
              </w:rPr>
            </w:pPr>
          </w:p>
          <w:p w14:paraId="62AA5A1C"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I think it’s not good that…</w:t>
            </w:r>
          </w:p>
          <w:p w14:paraId="3C4FD17E" w14:textId="77777777" w:rsidR="00805CFB" w:rsidRPr="00F52EE2" w:rsidRDefault="00805CFB" w:rsidP="00A41206">
            <w:pPr>
              <w:autoSpaceDE w:val="0"/>
              <w:autoSpaceDN w:val="0"/>
              <w:adjustRightInd w:val="0"/>
              <w:rPr>
                <w:rFonts w:ascii="Verdana" w:hAnsi="Verdana" w:cs="Verdana"/>
              </w:rPr>
            </w:pPr>
          </w:p>
          <w:p w14:paraId="5D24A923"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I think it’s a pity that…</w:t>
            </w:r>
          </w:p>
          <w:p w14:paraId="62797FCD" w14:textId="77777777" w:rsidR="00805CFB" w:rsidRPr="00F52EE2" w:rsidRDefault="00805CFB" w:rsidP="00A41206">
            <w:pPr>
              <w:autoSpaceDE w:val="0"/>
              <w:autoSpaceDN w:val="0"/>
              <w:adjustRightInd w:val="0"/>
              <w:rPr>
                <w:rFonts w:ascii="Verdana" w:hAnsi="Verdana" w:cs="Verdana"/>
              </w:rPr>
            </w:pPr>
          </w:p>
          <w:p w14:paraId="6A28BE60"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I think it’s sad that…</w:t>
            </w:r>
          </w:p>
          <w:p w14:paraId="381C6016" w14:textId="77777777" w:rsidR="00805CFB" w:rsidRPr="00F52EE2" w:rsidRDefault="00805CFB" w:rsidP="00A41206">
            <w:pPr>
              <w:autoSpaceDE w:val="0"/>
              <w:autoSpaceDN w:val="0"/>
              <w:adjustRightInd w:val="0"/>
              <w:rPr>
                <w:rFonts w:ascii="Verdana" w:hAnsi="Verdana" w:cs="Verdana"/>
              </w:rPr>
            </w:pPr>
          </w:p>
          <w:p w14:paraId="339F0575"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I think it’s useless/a waste that…</w:t>
            </w:r>
          </w:p>
          <w:p w14:paraId="76A12EB2" w14:textId="77777777" w:rsidR="00805CFB" w:rsidRPr="00F52EE2" w:rsidRDefault="00805CFB" w:rsidP="00A41206">
            <w:pPr>
              <w:autoSpaceDE w:val="0"/>
              <w:autoSpaceDN w:val="0"/>
              <w:adjustRightInd w:val="0"/>
              <w:rPr>
                <w:rFonts w:ascii="Verdana" w:hAnsi="Verdana" w:cs="Verdana"/>
              </w:rPr>
            </w:pPr>
          </w:p>
          <w:p w14:paraId="208950A9"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I think it’s dangerous that…</w:t>
            </w:r>
          </w:p>
          <w:p w14:paraId="4EE82FBF" w14:textId="77777777" w:rsidR="00805CFB" w:rsidRPr="00F52EE2" w:rsidRDefault="00805CFB" w:rsidP="00A41206">
            <w:pPr>
              <w:autoSpaceDE w:val="0"/>
              <w:autoSpaceDN w:val="0"/>
              <w:adjustRightInd w:val="0"/>
              <w:rPr>
                <w:rFonts w:ascii="Verdana" w:hAnsi="Verdana" w:cs="Verdana"/>
              </w:rPr>
            </w:pPr>
          </w:p>
          <w:p w14:paraId="75C8360C" w14:textId="3C7C8FBF" w:rsidR="00805CFB" w:rsidRDefault="00805CFB" w:rsidP="00A41206">
            <w:pPr>
              <w:autoSpaceDE w:val="0"/>
              <w:autoSpaceDN w:val="0"/>
              <w:adjustRightInd w:val="0"/>
              <w:rPr>
                <w:rFonts w:ascii="Verdana" w:hAnsi="Verdana" w:cs="Verdana"/>
              </w:rPr>
            </w:pPr>
            <w:r w:rsidRPr="00F52EE2">
              <w:rPr>
                <w:rFonts w:ascii="Verdana" w:hAnsi="Verdana" w:cs="Verdana"/>
              </w:rPr>
              <w:t>I think … is unreasonable to</w:t>
            </w:r>
          </w:p>
        </w:tc>
        <w:tc>
          <w:tcPr>
            <w:tcW w:w="3434" w:type="dxa"/>
          </w:tcPr>
          <w:p w14:paraId="54365A94" w14:textId="77777777" w:rsidR="00805CFB" w:rsidRPr="00F52EE2"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のに　はんたいです。</w:t>
            </w:r>
          </w:p>
          <w:p w14:paraId="6A17DFDD" w14:textId="0F2ABAFF" w:rsidR="00805CFB"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のは、よくないと思います。</w:t>
            </w:r>
          </w:p>
          <w:p w14:paraId="1C883A32" w14:textId="75547E6F" w:rsidR="00805CFB" w:rsidRPr="00F52EE2"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のは、ざんねんだと思います。</w:t>
            </w:r>
          </w:p>
          <w:p w14:paraId="303DFF9D" w14:textId="45835233" w:rsidR="00805CFB" w:rsidRPr="00F52EE2"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のは、かなしいと思います。</w:t>
            </w:r>
          </w:p>
          <w:p w14:paraId="76A9A3FE" w14:textId="59F53B54" w:rsidR="00805CFB"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のは、むだだと思います。</w:t>
            </w:r>
          </w:p>
          <w:p w14:paraId="50EEC5DC" w14:textId="2FF1E653" w:rsidR="00805CFB"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のは、きけんだと思います。</w:t>
            </w:r>
          </w:p>
          <w:p w14:paraId="6991AAF1" w14:textId="6E1DCBB3" w:rsidR="00805CFB"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のは、むりだと思います。</w:t>
            </w:r>
          </w:p>
          <w:p w14:paraId="1CCE664B" w14:textId="6988E7F7" w:rsidR="00805CFB" w:rsidRDefault="00805CFB" w:rsidP="00A41206">
            <w:pPr>
              <w:autoSpaceDE w:val="0"/>
              <w:autoSpaceDN w:val="0"/>
              <w:adjustRightInd w:val="0"/>
              <w:rPr>
                <w:rFonts w:ascii="Verdana" w:hAnsi="Verdana" w:cs="Verdana"/>
              </w:rPr>
            </w:pPr>
            <w:r w:rsidRPr="00F52EE2">
              <w:rPr>
                <w:rFonts w:ascii="Verdana" w:hAnsi="Verdana" w:cs="Verdana"/>
              </w:rPr>
              <w:t>～こと</w:t>
            </w:r>
            <w:r w:rsidRPr="00F52EE2">
              <w:rPr>
                <w:rFonts w:ascii="Verdana" w:hAnsi="Verdana" w:cs="Verdana"/>
              </w:rPr>
              <w:t>/</w:t>
            </w:r>
            <w:r w:rsidRPr="00F52EE2">
              <w:rPr>
                <w:rFonts w:ascii="Verdana" w:hAnsi="Verdana" w:cs="Verdana"/>
              </w:rPr>
              <w:t>のは、もんだいだと</w:t>
            </w:r>
            <w:r w:rsidR="009B5D78">
              <w:rPr>
                <w:rFonts w:ascii="Verdana" w:hAnsi="Verdana" w:cs="Verdana"/>
              </w:rPr>
              <w:ruby>
                <w:rubyPr>
                  <w:rubyAlign w:val="distributeSpace"/>
                  <w:hps w:val="12"/>
                  <w:hpsRaise w:val="22"/>
                  <w:hpsBaseText w:val="24"/>
                  <w:lid w:val="ja-JP"/>
                </w:rubyPr>
                <w:rt>
                  <w:r w:rsidR="009B5D78" w:rsidRPr="009B5D78">
                    <w:rPr>
                      <w:rFonts w:ascii="ＭＳ 明朝" w:eastAsia="ＭＳ 明朝" w:hAnsi="Verdana" w:cs="Verdana"/>
                      <w:sz w:val="12"/>
                    </w:rPr>
                    <w:t>おも</w:t>
                  </w:r>
                </w:rt>
                <w:rubyBase>
                  <w:r w:rsidR="009B5D78">
                    <w:rPr>
                      <w:rFonts w:ascii="Verdana" w:hAnsi="Verdana" w:cs="Verdana"/>
                    </w:rPr>
                    <w:t>思</w:t>
                  </w:r>
                </w:rubyBase>
              </w:ruby>
            </w:r>
            <w:r w:rsidRPr="00F52EE2">
              <w:rPr>
                <w:rFonts w:ascii="Verdana" w:hAnsi="Verdana" w:cs="Verdana"/>
              </w:rPr>
              <w:t>います。</w:t>
            </w:r>
          </w:p>
        </w:tc>
      </w:tr>
    </w:tbl>
    <w:p w14:paraId="7AE349E8" w14:textId="77777777" w:rsidR="00A63A81" w:rsidRPr="00F52EE2" w:rsidRDefault="00A63A81" w:rsidP="00A41206"/>
    <w:p w14:paraId="3C3ABAD5" w14:textId="77777777" w:rsidR="003B3FB4" w:rsidRDefault="003B3FB4" w:rsidP="003B3FB4">
      <w:pPr>
        <w:pStyle w:val="ListParagraph"/>
        <w:ind w:left="360"/>
        <w:rPr>
          <w:rFonts w:asciiTheme="minorEastAsia" w:hAnsi="MS Mincho"/>
        </w:rPr>
      </w:pPr>
    </w:p>
    <w:p w14:paraId="341E5040" w14:textId="77777777" w:rsidR="003B3FB4" w:rsidRDefault="003B3FB4" w:rsidP="003B3FB4">
      <w:pPr>
        <w:pStyle w:val="ListParagraph"/>
        <w:ind w:left="360"/>
        <w:rPr>
          <w:rFonts w:asciiTheme="minorEastAsia" w:hAnsi="MS Mincho"/>
        </w:rPr>
      </w:pPr>
    </w:p>
    <w:p w14:paraId="7C973C85" w14:textId="77777777" w:rsidR="00692AC8" w:rsidRPr="00692AC8" w:rsidRDefault="00692AC8" w:rsidP="00A41206">
      <w:pPr>
        <w:pStyle w:val="ListParagraph"/>
        <w:numPr>
          <w:ilvl w:val="0"/>
          <w:numId w:val="8"/>
        </w:numPr>
        <w:rPr>
          <w:rFonts w:asciiTheme="minorEastAsia" w:hAnsi="MS Mincho"/>
        </w:rPr>
      </w:pPr>
      <w:r w:rsidRPr="00692AC8">
        <w:rPr>
          <w:rFonts w:asciiTheme="minorEastAsia" w:hAnsi="MS Mincho" w:hint="eastAsia"/>
        </w:rPr>
        <w:t>オーケストラ</w:t>
      </w:r>
      <w:r w:rsidRPr="00692AC8">
        <w:rPr>
          <w:rFonts w:asciiTheme="minorEastAsia" w:hAnsi="MS Mincho" w:hint="eastAsia"/>
        </w:rPr>
        <w:ruby>
          <w:rubyPr>
            <w:rubyAlign w:val="distributeSpace"/>
            <w:hps w:val="12"/>
            <w:hpsRaise w:val="22"/>
            <w:hpsBaseText w:val="24"/>
            <w:lid w:val="ja-JP"/>
          </w:rubyPr>
          <w:rt>
            <w:r w:rsidR="00692AC8" w:rsidRPr="00692AC8">
              <w:rPr>
                <w:rFonts w:asciiTheme="minorEastAsia" w:hAnsi="MS Mincho" w:hint="eastAsia"/>
              </w:rPr>
              <w:t>そうしゃ</w:t>
            </w:r>
          </w:rt>
          <w:rubyBase>
            <w:r w:rsidR="00692AC8" w:rsidRPr="00692AC8">
              <w:rPr>
                <w:rFonts w:asciiTheme="minorEastAsia" w:hAnsi="MS Mincho" w:hint="eastAsia"/>
              </w:rPr>
              <w:t>奏者</w:t>
            </w:r>
          </w:rubyBase>
        </w:ruby>
      </w:r>
      <w:r w:rsidRPr="00692AC8">
        <w:rPr>
          <w:rFonts w:asciiTheme="minorEastAsia" w:hAnsi="MS Mincho" w:hint="eastAsia"/>
        </w:rPr>
        <w:t>の（という）</w:t>
      </w:r>
      <w:r w:rsidRPr="00692AC8">
        <w:rPr>
          <w:rFonts w:asciiTheme="minorEastAsia" w:hAnsi="MS Mincho" w:hint="eastAsia"/>
        </w:rPr>
        <w:ruby>
          <w:rubyPr>
            <w:rubyAlign w:val="distributeSpace"/>
            <w:hps w:val="12"/>
            <w:hpsRaise w:val="22"/>
            <w:hpsBaseText w:val="24"/>
            <w:lid w:val="ja-JP"/>
          </w:rubyPr>
          <w:rt>
            <w:r w:rsidR="00692AC8" w:rsidRPr="00692AC8">
              <w:rPr>
                <w:rFonts w:asciiTheme="minorEastAsia" w:hAnsi="MS Mincho" w:hint="eastAsia"/>
              </w:rPr>
              <w:t>しょくぎょう</w:t>
            </w:r>
          </w:rt>
          <w:rubyBase>
            <w:r w:rsidR="00692AC8" w:rsidRPr="00692AC8">
              <w:rPr>
                <w:rFonts w:asciiTheme="minorEastAsia" w:hAnsi="MS Mincho" w:hint="eastAsia"/>
              </w:rPr>
              <w:t>職業</w:t>
            </w:r>
          </w:rubyBase>
        </w:ruby>
      </w:r>
      <w:r w:rsidRPr="00692AC8">
        <w:rPr>
          <w:rFonts w:asciiTheme="minorEastAsia" w:hAnsi="MS Mincho" w:hint="eastAsia"/>
        </w:rPr>
        <w:t>は　とてもいい仕事だ。どう思いますか。</w:t>
      </w:r>
    </w:p>
    <w:p w14:paraId="50F9A23E" w14:textId="77777777" w:rsidR="00692AC8" w:rsidRDefault="00692AC8" w:rsidP="00A41206">
      <w:pPr>
        <w:pStyle w:val="ListParagraph"/>
        <w:ind w:left="360"/>
      </w:pPr>
    </w:p>
    <w:p w14:paraId="13D1FBF8" w14:textId="433EE803" w:rsidR="00692AC8" w:rsidRDefault="00692AC8" w:rsidP="00A41206">
      <w:pPr>
        <w:pStyle w:val="ListParagraph"/>
        <w:ind w:left="360"/>
      </w:pPr>
      <w:r>
        <w:t>Being an orchestra member is a good job</w:t>
      </w:r>
      <w:r w:rsidR="003B3FB4">
        <w:t>.</w:t>
      </w:r>
      <w:r>
        <w:t xml:space="preserve"> What is your opinion?</w:t>
      </w:r>
    </w:p>
    <w:p w14:paraId="3E15B065" w14:textId="77777777" w:rsidR="00692AC8" w:rsidRPr="00F52EE2" w:rsidRDefault="00692AC8" w:rsidP="00A41206"/>
    <w:tbl>
      <w:tblPr>
        <w:tblStyle w:val="TableGrid"/>
        <w:tblW w:w="0" w:type="auto"/>
        <w:tblLook w:val="04A0" w:firstRow="1" w:lastRow="0" w:firstColumn="1" w:lastColumn="0" w:noHBand="0" w:noVBand="1"/>
      </w:tblPr>
      <w:tblGrid>
        <w:gridCol w:w="2834"/>
        <w:gridCol w:w="2835"/>
        <w:gridCol w:w="2835"/>
      </w:tblGrid>
      <w:tr w:rsidR="00805CFB" w14:paraId="4129D4EC" w14:textId="77777777" w:rsidTr="00805CFB">
        <w:tc>
          <w:tcPr>
            <w:tcW w:w="2834" w:type="dxa"/>
          </w:tcPr>
          <w:p w14:paraId="0C9E0097" w14:textId="3CC0D089" w:rsidR="00805CFB" w:rsidRPr="00805CFB" w:rsidRDefault="00805CFB" w:rsidP="00A41206">
            <w:pPr>
              <w:rPr>
                <w:rFonts w:asciiTheme="minorEastAsia" w:hAnsi="MS Mincho"/>
              </w:rPr>
            </w:pPr>
            <w:r w:rsidRPr="00805CFB">
              <w:rPr>
                <w:rFonts w:asciiTheme="minorEastAsia" w:hAnsi="MS Mincho" w:hint="eastAsia"/>
              </w:rPr>
              <w:t>オーケストラ</w:t>
            </w:r>
            <w:r w:rsidRPr="00805CFB">
              <w:rPr>
                <w:rFonts w:asciiTheme="minorEastAsia" w:hAnsi="MS Mincho" w:hint="eastAsia"/>
              </w:rPr>
              <w:ruby>
                <w:rubyPr>
                  <w:rubyAlign w:val="distributeSpace"/>
                  <w:hps w:val="12"/>
                  <w:hpsRaise w:val="22"/>
                  <w:hpsBaseText w:val="24"/>
                  <w:lid w:val="ja-JP"/>
                </w:rubyPr>
                <w:rt>
                  <w:r w:rsidR="00805CFB" w:rsidRPr="00805CFB">
                    <w:rPr>
                      <w:rFonts w:asciiTheme="minorEastAsia" w:hAnsi="MS Mincho" w:hint="eastAsia"/>
                    </w:rPr>
                    <w:t>そうしゃ</w:t>
                  </w:r>
                </w:rt>
                <w:rubyBase>
                  <w:r w:rsidR="00805CFB" w:rsidRPr="00805CFB">
                    <w:rPr>
                      <w:rFonts w:asciiTheme="minorEastAsia" w:hAnsi="MS Mincho" w:hint="eastAsia"/>
                    </w:rPr>
                    <w:t>奏者</w:t>
                  </w:r>
                </w:rubyBase>
              </w:ruby>
            </w:r>
            <w:r w:rsidRPr="00805CFB">
              <w:rPr>
                <w:rFonts w:asciiTheme="minorEastAsia" w:hAnsi="MS Mincho" w:hint="eastAsia"/>
              </w:rPr>
              <w:t>という</w:t>
            </w:r>
            <w:r w:rsidRPr="00805CFB">
              <w:rPr>
                <w:rFonts w:asciiTheme="minorEastAsia" w:hAnsi="MS Mincho" w:hint="eastAsia"/>
              </w:rPr>
              <w:ruby>
                <w:rubyPr>
                  <w:rubyAlign w:val="distributeSpace"/>
                  <w:hps w:val="12"/>
                  <w:hpsRaise w:val="22"/>
                  <w:hpsBaseText w:val="24"/>
                  <w:lid w:val="ja-JP"/>
                </w:rubyPr>
                <w:rt>
                  <w:r w:rsidR="00805CFB" w:rsidRPr="00805CFB">
                    <w:rPr>
                      <w:rFonts w:asciiTheme="minorEastAsia" w:hAnsi="MS Mincho" w:hint="eastAsia"/>
                    </w:rPr>
                    <w:t>しょくぎょう</w:t>
                  </w:r>
                </w:rt>
                <w:rubyBase>
                  <w:r w:rsidR="00805CFB" w:rsidRPr="00805CFB">
                    <w:rPr>
                      <w:rFonts w:asciiTheme="minorEastAsia" w:hAnsi="MS Mincho" w:hint="eastAsia"/>
                    </w:rPr>
                    <w:t>職業</w:t>
                  </w:r>
                </w:rubyBase>
              </w:ruby>
            </w:r>
            <w:r>
              <w:rPr>
                <w:rFonts w:asciiTheme="minorEastAsia" w:hAnsi="MS Mincho" w:hint="eastAsia"/>
              </w:rPr>
              <w:t>はとてもいい仕事だと思います</w:t>
            </w:r>
            <w:r w:rsidRPr="00805CFB">
              <w:rPr>
                <w:rFonts w:asciiTheme="minorEastAsia" w:hAnsi="MS Mincho" w:hint="eastAsia"/>
              </w:rPr>
              <w:t>。</w:t>
            </w:r>
          </w:p>
          <w:p w14:paraId="69302440" w14:textId="77777777" w:rsidR="00805CFB" w:rsidRDefault="00805CFB" w:rsidP="00A41206"/>
          <w:p w14:paraId="47B62E7D" w14:textId="77777777" w:rsidR="00EB1985" w:rsidRDefault="00EB1985" w:rsidP="00A41206">
            <w:r>
              <w:rPr>
                <w:rFonts w:hint="eastAsia"/>
              </w:rPr>
              <w:t>はじめに</w:t>
            </w:r>
          </w:p>
          <w:p w14:paraId="7E7EA683" w14:textId="4E4BA24D" w:rsidR="00EB1985" w:rsidRDefault="00EB1985" w:rsidP="00A41206">
            <w:r>
              <w:rPr>
                <w:rFonts w:asciiTheme="minorEastAsia" w:hAnsi="MS Mincho" w:hint="eastAsia"/>
              </w:rPr>
              <w:t>自分の好きな事をしてお金がもらえます。</w:t>
            </w:r>
          </w:p>
        </w:tc>
        <w:tc>
          <w:tcPr>
            <w:tcW w:w="2835" w:type="dxa"/>
          </w:tcPr>
          <w:p w14:paraId="64137C73" w14:textId="77777777" w:rsidR="00805CFB" w:rsidRDefault="00EB1985" w:rsidP="00A41206">
            <w:r>
              <w:rPr>
                <w:rFonts w:hint="eastAsia"/>
              </w:rPr>
              <w:t>なぜなら</w:t>
            </w:r>
          </w:p>
          <w:p w14:paraId="5BC6EC6B" w14:textId="6A836878" w:rsidR="00EB1985" w:rsidRDefault="00EB1985" w:rsidP="00A41206">
            <w:r>
              <w:rPr>
                <w:rFonts w:hint="eastAsia"/>
              </w:rPr>
              <w:t>音楽の好きな人が</w:t>
            </w:r>
            <w:r w:rsidRPr="00805CFB">
              <w:rPr>
                <w:rFonts w:asciiTheme="minorEastAsia" w:hAnsi="MS Mincho" w:hint="eastAsia"/>
              </w:rPr>
              <w:t>オーケストラ</w:t>
            </w:r>
            <w:r w:rsidRPr="00805CFB">
              <w:rPr>
                <w:rFonts w:asciiTheme="minorEastAsia" w:hAnsi="MS Mincho" w:hint="eastAsia"/>
              </w:rPr>
              <w:ruby>
                <w:rubyPr>
                  <w:rubyAlign w:val="distributeSpace"/>
                  <w:hps w:val="12"/>
                  <w:hpsRaise w:val="22"/>
                  <w:hpsBaseText w:val="24"/>
                  <w:lid w:val="ja-JP"/>
                </w:rubyPr>
                <w:rt>
                  <w:r w:rsidR="00EB1985" w:rsidRPr="00805CFB">
                    <w:rPr>
                      <w:rFonts w:asciiTheme="minorEastAsia" w:hAnsi="MS Mincho" w:hint="eastAsia"/>
                    </w:rPr>
                    <w:t>そうしゃ</w:t>
                  </w:r>
                </w:rt>
                <w:rubyBase>
                  <w:r w:rsidR="00EB1985" w:rsidRPr="00805CFB">
                    <w:rPr>
                      <w:rFonts w:asciiTheme="minorEastAsia" w:hAnsi="MS Mincho" w:hint="eastAsia"/>
                    </w:rPr>
                    <w:t>奏者</w:t>
                  </w:r>
                </w:rubyBase>
              </w:ruby>
            </w:r>
            <w:r>
              <w:rPr>
                <w:rFonts w:asciiTheme="minorEastAsia" w:hAnsi="MS Mincho" w:hint="eastAsia"/>
              </w:rPr>
              <w:t>になるからです。</w:t>
            </w:r>
          </w:p>
        </w:tc>
        <w:tc>
          <w:tcPr>
            <w:tcW w:w="2835" w:type="dxa"/>
          </w:tcPr>
          <w:p w14:paraId="749E2E4D" w14:textId="744AC5EC" w:rsidR="00EB1985" w:rsidRDefault="00EB1985" w:rsidP="00A41206">
            <w:r>
              <w:rPr>
                <w:rFonts w:hint="eastAsia"/>
              </w:rPr>
              <w:t>そして</w:t>
            </w:r>
          </w:p>
          <w:p w14:paraId="7397DA1B" w14:textId="77777777" w:rsidR="00EB1985" w:rsidRDefault="00EB1985" w:rsidP="00A41206">
            <w:r>
              <w:rPr>
                <w:rFonts w:hint="eastAsia"/>
              </w:rPr>
              <w:t>たくさん練習</w:t>
            </w:r>
            <w:r w:rsidR="00352E25">
              <w:rPr>
                <w:rFonts w:hint="eastAsia"/>
              </w:rPr>
              <w:t>できる時間がありま</w:t>
            </w:r>
            <w:r w:rsidR="000C2697">
              <w:rPr>
                <w:rFonts w:hint="eastAsia"/>
              </w:rPr>
              <w:t>す。</w:t>
            </w:r>
          </w:p>
          <w:p w14:paraId="782239A6" w14:textId="77777777" w:rsidR="00EB1985" w:rsidRDefault="00EB1985" w:rsidP="00A41206"/>
          <w:p w14:paraId="3569CA26" w14:textId="77777777" w:rsidR="00EB1985" w:rsidRDefault="00EB1985" w:rsidP="00A41206">
            <w:r>
              <w:rPr>
                <w:rFonts w:hint="eastAsia"/>
              </w:rPr>
              <w:t>さらに</w:t>
            </w:r>
          </w:p>
          <w:p w14:paraId="1EE8DA0A" w14:textId="367CE8C6" w:rsidR="00805CFB" w:rsidRDefault="00352E25" w:rsidP="00A41206">
            <w:r>
              <w:rPr>
                <w:rFonts w:hint="eastAsia"/>
              </w:rPr>
              <w:t>スポーツの</w:t>
            </w:r>
            <w:r>
              <w:ruby>
                <w:rubyPr>
                  <w:rubyAlign w:val="distributeSpace"/>
                  <w:hps w:val="12"/>
                  <w:hpsRaise w:val="22"/>
                  <w:hpsBaseText w:val="24"/>
                  <w:lid w:val="ja-JP"/>
                </w:rubyPr>
                <w:rt>
                  <w:r w:rsidR="00352E25" w:rsidRPr="00352E25">
                    <w:rPr>
                      <w:rFonts w:ascii="ＭＳ 明朝" w:eastAsia="ＭＳ 明朝" w:hint="eastAsia"/>
                      <w:sz w:val="12"/>
                    </w:rPr>
                    <w:t>せんしゅ</w:t>
                  </w:r>
                </w:rt>
                <w:rubyBase>
                  <w:r w:rsidR="00352E25">
                    <w:rPr>
                      <w:rFonts w:hint="eastAsia"/>
                    </w:rPr>
                    <w:t>選手</w:t>
                  </w:r>
                </w:rubyBase>
              </w:ruby>
            </w:r>
            <w:r>
              <w:rPr>
                <w:rFonts w:hint="eastAsia"/>
              </w:rPr>
              <w:t>や</w:t>
            </w:r>
            <w:r>
              <w:ruby>
                <w:rubyPr>
                  <w:rubyAlign w:val="distributeSpace"/>
                  <w:hps w:val="12"/>
                  <w:hpsRaise w:val="22"/>
                  <w:hpsBaseText w:val="24"/>
                  <w:lid w:val="ja-JP"/>
                </w:rubyPr>
                <w:rt>
                  <w:r w:rsidR="00352E25" w:rsidRPr="00352E25">
                    <w:rPr>
                      <w:rFonts w:ascii="ＭＳ 明朝" w:eastAsia="ＭＳ 明朝" w:hint="eastAsia"/>
                      <w:sz w:val="12"/>
                    </w:rPr>
                    <w:t>かしゅ</w:t>
                  </w:r>
                </w:rt>
                <w:rubyBase>
                  <w:r w:rsidR="00352E25">
                    <w:rPr>
                      <w:rFonts w:hint="eastAsia"/>
                    </w:rPr>
                    <w:t>歌手</w:t>
                  </w:r>
                </w:rubyBase>
              </w:ruby>
            </w:r>
            <w:r>
              <w:rPr>
                <w:rFonts w:hint="eastAsia"/>
              </w:rPr>
              <w:t>などのように、自分の好きな事を仕事にできる人は幸せだと思います。</w:t>
            </w:r>
          </w:p>
          <w:p w14:paraId="7968B662" w14:textId="18814E3F" w:rsidR="00AA7587" w:rsidRDefault="00AA7587" w:rsidP="00A41206"/>
        </w:tc>
      </w:tr>
      <w:tr w:rsidR="00805CFB" w14:paraId="12518215" w14:textId="77777777" w:rsidTr="00805CFB">
        <w:tc>
          <w:tcPr>
            <w:tcW w:w="2834" w:type="dxa"/>
          </w:tcPr>
          <w:p w14:paraId="44E56AA5" w14:textId="77777777" w:rsidR="00EB1985" w:rsidRDefault="00EB1985" w:rsidP="00A41206">
            <w:r>
              <w:rPr>
                <w:rFonts w:hint="eastAsia"/>
              </w:rPr>
              <w:t>つぎに</w:t>
            </w:r>
          </w:p>
          <w:p w14:paraId="7CDA3D5E" w14:textId="3039066C" w:rsidR="00805CFB" w:rsidRDefault="000C2697" w:rsidP="00A41206">
            <w:r w:rsidRPr="00805CFB">
              <w:rPr>
                <w:rFonts w:asciiTheme="minorEastAsia" w:hAnsi="MS Mincho" w:hint="eastAsia"/>
              </w:rPr>
              <w:t>オーケストラ</w:t>
            </w:r>
            <w:r w:rsidRPr="00805CFB">
              <w:rPr>
                <w:rFonts w:asciiTheme="minorEastAsia" w:hAnsi="MS Mincho" w:hint="eastAsia"/>
              </w:rPr>
              <w:ruby>
                <w:rubyPr>
                  <w:rubyAlign w:val="distributeSpace"/>
                  <w:hps w:val="12"/>
                  <w:hpsRaise w:val="22"/>
                  <w:hpsBaseText w:val="24"/>
                  <w:lid w:val="ja-JP"/>
                </w:rubyPr>
                <w:rt>
                  <w:r w:rsidR="000C2697" w:rsidRPr="00805CFB">
                    <w:rPr>
                      <w:rFonts w:asciiTheme="minorEastAsia" w:hAnsi="MS Mincho" w:hint="eastAsia"/>
                    </w:rPr>
                    <w:t>そうしゃ</w:t>
                  </w:r>
                </w:rt>
                <w:rubyBase>
                  <w:r w:rsidR="000C2697" w:rsidRPr="00805CFB">
                    <w:rPr>
                      <w:rFonts w:asciiTheme="minorEastAsia" w:hAnsi="MS Mincho" w:hint="eastAsia"/>
                    </w:rPr>
                    <w:t>奏者</w:t>
                  </w:r>
                </w:rubyBase>
              </w:ruby>
            </w:r>
            <w:r>
              <w:rPr>
                <w:rFonts w:asciiTheme="minorEastAsia" w:hAnsi="MS Mincho" w:hint="eastAsia"/>
              </w:rPr>
              <w:t>は色々な外国に行って</w:t>
            </w:r>
            <w:r>
              <w:rPr>
                <w:rFonts w:asciiTheme="minorEastAsia" w:hAnsi="MS Mincho"/>
              </w:rPr>
              <w:ruby>
                <w:rubyPr>
                  <w:rubyAlign w:val="distributeSpace"/>
                  <w:hps w:val="12"/>
                  <w:hpsRaise w:val="22"/>
                  <w:hpsBaseText w:val="24"/>
                  <w:lid w:val="ja-JP"/>
                </w:rubyPr>
                <w:rt>
                  <w:r w:rsidR="000C2697" w:rsidRPr="000C2697">
                    <w:rPr>
                      <w:rFonts w:ascii="ＭＳ 明朝" w:eastAsia="ＭＳ 明朝" w:hAnsi="MS Mincho" w:hint="eastAsia"/>
                      <w:sz w:val="12"/>
                    </w:rPr>
                    <w:t>えんそう</w:t>
                  </w:r>
                </w:rt>
                <w:rubyBase>
                  <w:r w:rsidR="000C2697">
                    <w:rPr>
                      <w:rFonts w:asciiTheme="minorEastAsia" w:hAnsi="MS Mincho" w:hint="eastAsia"/>
                    </w:rPr>
                    <w:t>演奏</w:t>
                  </w:r>
                </w:rubyBase>
              </w:ruby>
            </w:r>
            <w:r>
              <w:rPr>
                <w:rFonts w:asciiTheme="minorEastAsia" w:hAnsi="MS Mincho" w:hint="eastAsia"/>
              </w:rPr>
              <w:t>できます。</w:t>
            </w:r>
          </w:p>
        </w:tc>
        <w:tc>
          <w:tcPr>
            <w:tcW w:w="2835" w:type="dxa"/>
          </w:tcPr>
          <w:p w14:paraId="5B7144F8" w14:textId="3D39E32A" w:rsidR="00805CFB" w:rsidRDefault="000C2697" w:rsidP="00A41206">
            <w:r>
              <w:rPr>
                <w:rFonts w:hint="eastAsia"/>
              </w:rPr>
              <w:t>たくさんちがう人に会って友だちができるかもしれません。</w:t>
            </w:r>
          </w:p>
        </w:tc>
        <w:tc>
          <w:tcPr>
            <w:tcW w:w="2835" w:type="dxa"/>
          </w:tcPr>
          <w:p w14:paraId="30537B5D" w14:textId="77777777" w:rsidR="00575657" w:rsidRDefault="000C2697" w:rsidP="00A41206">
            <w:r>
              <w:rPr>
                <w:rFonts w:hint="eastAsia"/>
              </w:rPr>
              <w:t>それから</w:t>
            </w:r>
          </w:p>
          <w:p w14:paraId="488BF806" w14:textId="0DB06286" w:rsidR="00805CFB" w:rsidRDefault="000C2697" w:rsidP="00A41206">
            <w:r>
              <w:rPr>
                <w:rFonts w:hint="eastAsia"/>
              </w:rPr>
              <w:t>色々な国のことばや文化を勉強したり、おいしい食べ物を食べたりできます。</w:t>
            </w:r>
          </w:p>
          <w:p w14:paraId="3CB6D206" w14:textId="77777777" w:rsidR="00AA7587" w:rsidRDefault="00AA7587" w:rsidP="00A41206"/>
          <w:p w14:paraId="4CA413D5" w14:textId="77777777" w:rsidR="00AA7587" w:rsidRDefault="00AA7587" w:rsidP="00A41206"/>
          <w:p w14:paraId="4D99C28C" w14:textId="77777777" w:rsidR="00AA7587" w:rsidRDefault="00AA7587" w:rsidP="00A41206"/>
          <w:p w14:paraId="1EC94B7B" w14:textId="77777777" w:rsidR="00AA7587" w:rsidRDefault="00AA7587" w:rsidP="00A41206"/>
          <w:p w14:paraId="2B616043" w14:textId="77777777" w:rsidR="00AA7587" w:rsidRDefault="00AA7587" w:rsidP="00A41206"/>
          <w:p w14:paraId="236FC7D2" w14:textId="78D0812C" w:rsidR="00AA7587" w:rsidRDefault="00AA7587" w:rsidP="00A41206"/>
        </w:tc>
      </w:tr>
      <w:tr w:rsidR="00805CFB" w14:paraId="5EFE296E" w14:textId="77777777" w:rsidTr="00805CFB">
        <w:tc>
          <w:tcPr>
            <w:tcW w:w="2834" w:type="dxa"/>
          </w:tcPr>
          <w:p w14:paraId="3581F9E0" w14:textId="565BCB9C" w:rsidR="00EB1985" w:rsidRDefault="00EB1985" w:rsidP="00A41206">
            <w:r>
              <w:rPr>
                <w:rFonts w:hint="eastAsia"/>
              </w:rPr>
              <w:t>しかし</w:t>
            </w:r>
          </w:p>
          <w:p w14:paraId="5BF81B58" w14:textId="347632A7" w:rsidR="00805CFB" w:rsidRDefault="000C2697" w:rsidP="00A41206">
            <w:r>
              <w:rPr>
                <w:rFonts w:hint="eastAsia"/>
              </w:rPr>
              <w:t>おくりびとの</w:t>
            </w:r>
            <w:r>
              <w:ruby>
                <w:rubyPr>
                  <w:rubyAlign w:val="distributeSpace"/>
                  <w:hps w:val="12"/>
                  <w:hpsRaise w:val="22"/>
                  <w:hpsBaseText w:val="24"/>
                  <w:lid w:val="ja-JP"/>
                </w:rubyPr>
                <w:rt>
                  <w:r w:rsidR="000C2697" w:rsidRPr="000C2697">
                    <w:rPr>
                      <w:rFonts w:ascii="ＭＳ 明朝" w:eastAsia="ＭＳ 明朝" w:hint="eastAsia"/>
                      <w:sz w:val="12"/>
                    </w:rPr>
                    <w:t>たいご</w:t>
                  </w:r>
                </w:rt>
                <w:rubyBase>
                  <w:r w:rsidR="000C2697">
                    <w:rPr>
                      <w:rFonts w:hint="eastAsia"/>
                    </w:rPr>
                    <w:t>大悟</w:t>
                  </w:r>
                </w:rubyBase>
              </w:ruby>
            </w:r>
            <w:r>
              <w:rPr>
                <w:rFonts w:hint="eastAsia"/>
              </w:rPr>
              <w:t>のように</w:t>
            </w:r>
            <w:r>
              <w:ruby>
                <w:rubyPr>
                  <w:rubyAlign w:val="distributeSpace"/>
                  <w:hps w:val="12"/>
                  <w:hpsRaise w:val="22"/>
                  <w:hpsBaseText w:val="24"/>
                  <w:lid w:val="ja-JP"/>
                </w:rubyPr>
                <w:rt>
                  <w:r w:rsidR="000C2697" w:rsidRPr="000C2697">
                    <w:rPr>
                      <w:rFonts w:ascii="ＭＳ 明朝" w:eastAsia="ＭＳ 明朝" w:hint="eastAsia"/>
                      <w:sz w:val="12"/>
                    </w:rPr>
                    <w:t>かんたん</w:t>
                  </w:r>
                </w:rt>
                <w:rubyBase>
                  <w:r w:rsidR="000C2697">
                    <w:rPr>
                      <w:rFonts w:hint="eastAsia"/>
                    </w:rPr>
                    <w:t>簡単</w:t>
                  </w:r>
                </w:rubyBase>
              </w:ruby>
            </w:r>
            <w:r>
              <w:rPr>
                <w:rFonts w:hint="eastAsia"/>
              </w:rPr>
              <w:t>に仕事がなくなるかもしれません。</w:t>
            </w:r>
          </w:p>
        </w:tc>
        <w:tc>
          <w:tcPr>
            <w:tcW w:w="2835" w:type="dxa"/>
          </w:tcPr>
          <w:p w14:paraId="583DF641" w14:textId="27C6AD64" w:rsidR="00805CFB" w:rsidRDefault="00352E25" w:rsidP="00A41206">
            <w:r>
              <w:rPr>
                <w:rFonts w:hint="eastAsia"/>
              </w:rPr>
              <w:t>世界中でたくさんの人が色々な</w:t>
            </w:r>
            <w:r>
              <w:ruby>
                <w:rubyPr>
                  <w:rubyAlign w:val="distributeSpace"/>
                  <w:hps w:val="12"/>
                  <w:hpsRaise w:val="22"/>
                  <w:hpsBaseText w:val="24"/>
                  <w:lid w:val="ja-JP"/>
                </w:rubyPr>
                <w:rt>
                  <w:r w:rsidR="00352E25" w:rsidRPr="00352E25">
                    <w:rPr>
                      <w:rFonts w:ascii="ＭＳ 明朝" w:eastAsia="ＭＳ 明朝" w:hint="eastAsia"/>
                      <w:sz w:val="12"/>
                    </w:rPr>
                    <w:t>がっき</w:t>
                  </w:r>
                </w:rt>
                <w:rubyBase>
                  <w:r w:rsidR="00352E25">
                    <w:rPr>
                      <w:rFonts w:hint="eastAsia"/>
                    </w:rPr>
                    <w:t>楽器</w:t>
                  </w:r>
                </w:rubyBase>
              </w:ruby>
            </w:r>
            <w:r>
              <w:rPr>
                <w:rFonts w:hint="eastAsia"/>
              </w:rPr>
              <w:t>を</w:t>
            </w:r>
            <w:r>
              <w:ruby>
                <w:rubyPr>
                  <w:rubyAlign w:val="distributeSpace"/>
                  <w:hps w:val="12"/>
                  <w:hpsRaise w:val="22"/>
                  <w:hpsBaseText w:val="24"/>
                  <w:lid w:val="ja-JP"/>
                </w:rubyPr>
                <w:rt>
                  <w:r w:rsidR="00352E25" w:rsidRPr="00352E25">
                    <w:rPr>
                      <w:rFonts w:ascii="ＭＳ 明朝" w:eastAsia="ＭＳ 明朝" w:hint="eastAsia"/>
                      <w:sz w:val="12"/>
                    </w:rPr>
                    <w:t>ひ</w:t>
                  </w:r>
                </w:rt>
                <w:rubyBase>
                  <w:r w:rsidR="00352E25">
                    <w:rPr>
                      <w:rFonts w:hint="eastAsia"/>
                    </w:rPr>
                    <w:t>弾</w:t>
                  </w:r>
                </w:rubyBase>
              </w:ruby>
            </w:r>
            <w:r>
              <w:rPr>
                <w:rFonts w:hint="eastAsia"/>
              </w:rPr>
              <w:t>くことができるから</w:t>
            </w:r>
            <w:r>
              <w:ruby>
                <w:rubyPr>
                  <w:rubyAlign w:val="distributeSpace"/>
                  <w:hps w:val="12"/>
                  <w:hpsRaise w:val="22"/>
                  <w:hpsBaseText w:val="24"/>
                  <w:lid w:val="ja-JP"/>
                </w:rubyPr>
                <w:rt>
                  <w:r w:rsidR="00352E25" w:rsidRPr="00352E25">
                    <w:rPr>
                      <w:rFonts w:ascii="ＭＳ 明朝" w:eastAsia="ＭＳ 明朝" w:hint="eastAsia"/>
                      <w:sz w:val="12"/>
                    </w:rPr>
                    <w:t>きょうそう</w:t>
                  </w:r>
                </w:rt>
                <w:rubyBase>
                  <w:r w:rsidR="00352E25">
                    <w:rPr>
                      <w:rFonts w:hint="eastAsia"/>
                    </w:rPr>
                    <w:t>競争</w:t>
                  </w:r>
                </w:rubyBase>
              </w:ruby>
            </w:r>
            <w:r>
              <w:rPr>
                <w:rFonts w:hint="eastAsia"/>
              </w:rPr>
              <w:t>は多いと思います。</w:t>
            </w:r>
          </w:p>
        </w:tc>
        <w:tc>
          <w:tcPr>
            <w:tcW w:w="2835" w:type="dxa"/>
          </w:tcPr>
          <w:p w14:paraId="31908352" w14:textId="77777777" w:rsidR="00EB1985" w:rsidRDefault="00EB1985" w:rsidP="00A41206">
            <w:pPr>
              <w:rPr>
                <w:rFonts w:asciiTheme="minorEastAsia" w:hAnsi="MS Mincho"/>
              </w:rPr>
            </w:pPr>
            <w:r>
              <w:rPr>
                <w:rFonts w:asciiTheme="minorEastAsia" w:hAnsi="MS Mincho" w:hint="eastAsia"/>
              </w:rPr>
              <w:t>だから</w:t>
            </w:r>
          </w:p>
          <w:p w14:paraId="38C91489" w14:textId="100AAEF1" w:rsidR="00352E25" w:rsidRPr="00805CFB" w:rsidRDefault="00352E25" w:rsidP="00A41206">
            <w:pPr>
              <w:rPr>
                <w:rFonts w:asciiTheme="minorEastAsia" w:hAnsi="MS Mincho"/>
              </w:rPr>
            </w:pPr>
            <w:r w:rsidRPr="00805CFB">
              <w:rPr>
                <w:rFonts w:asciiTheme="minorEastAsia" w:hAnsi="MS Mincho" w:hint="eastAsia"/>
              </w:rPr>
              <w:t>オーケストラ</w:t>
            </w:r>
            <w:r w:rsidRPr="00805CFB">
              <w:rPr>
                <w:rFonts w:asciiTheme="minorEastAsia" w:hAnsi="MS Mincho" w:hint="eastAsia"/>
              </w:rPr>
              <w:ruby>
                <w:rubyPr>
                  <w:rubyAlign w:val="distributeSpace"/>
                  <w:hps w:val="12"/>
                  <w:hpsRaise w:val="22"/>
                  <w:hpsBaseText w:val="24"/>
                  <w:lid w:val="ja-JP"/>
                </w:rubyPr>
                <w:rt>
                  <w:r w:rsidR="00352E25" w:rsidRPr="00805CFB">
                    <w:rPr>
                      <w:rFonts w:asciiTheme="minorEastAsia" w:hAnsi="MS Mincho" w:hint="eastAsia"/>
                    </w:rPr>
                    <w:t>そうしゃ</w:t>
                  </w:r>
                </w:rt>
                <w:rubyBase>
                  <w:r w:rsidR="00352E25" w:rsidRPr="00805CFB">
                    <w:rPr>
                      <w:rFonts w:asciiTheme="minorEastAsia" w:hAnsi="MS Mincho" w:hint="eastAsia"/>
                    </w:rPr>
                    <w:t>奏者</w:t>
                  </w:r>
                </w:rubyBase>
              </w:ruby>
            </w:r>
            <w:r w:rsidRPr="00805CFB">
              <w:rPr>
                <w:rFonts w:asciiTheme="minorEastAsia" w:hAnsi="MS Mincho" w:hint="eastAsia"/>
              </w:rPr>
              <w:t>という</w:t>
            </w:r>
            <w:r w:rsidRPr="00805CFB">
              <w:rPr>
                <w:rFonts w:asciiTheme="minorEastAsia" w:hAnsi="MS Mincho" w:hint="eastAsia"/>
              </w:rPr>
              <w:ruby>
                <w:rubyPr>
                  <w:rubyAlign w:val="distributeSpace"/>
                  <w:hps w:val="12"/>
                  <w:hpsRaise w:val="22"/>
                  <w:hpsBaseText w:val="24"/>
                  <w:lid w:val="ja-JP"/>
                </w:rubyPr>
                <w:rt>
                  <w:r w:rsidR="00352E25" w:rsidRPr="00805CFB">
                    <w:rPr>
                      <w:rFonts w:asciiTheme="minorEastAsia" w:hAnsi="MS Mincho" w:hint="eastAsia"/>
                    </w:rPr>
                    <w:t>しょくぎょう</w:t>
                  </w:r>
                </w:rt>
                <w:rubyBase>
                  <w:r w:rsidR="00352E25" w:rsidRPr="00805CFB">
                    <w:rPr>
                      <w:rFonts w:asciiTheme="minorEastAsia" w:hAnsi="MS Mincho" w:hint="eastAsia"/>
                    </w:rPr>
                    <w:t>職業</w:t>
                  </w:r>
                </w:rubyBase>
              </w:ruby>
            </w:r>
            <w:r>
              <w:rPr>
                <w:rFonts w:asciiTheme="minorEastAsia" w:hAnsi="MS Mincho" w:hint="eastAsia"/>
              </w:rPr>
              <w:t>はとて</w:t>
            </w:r>
            <w:r w:rsidR="00B02BC6">
              <w:rPr>
                <w:rFonts w:asciiTheme="minorEastAsia" w:hAnsi="MS Mincho" w:hint="eastAsia"/>
              </w:rPr>
              <w:t>もいい仕事だと思うけど他の仕事と同じようにむずかしい事もあるでしょう</w:t>
            </w:r>
            <w:r w:rsidRPr="00805CFB">
              <w:rPr>
                <w:rFonts w:asciiTheme="minorEastAsia" w:hAnsi="MS Mincho" w:hint="eastAsia"/>
              </w:rPr>
              <w:t>。</w:t>
            </w:r>
          </w:p>
          <w:p w14:paraId="51B6B51E" w14:textId="77777777" w:rsidR="00805CFB" w:rsidRDefault="00805CFB" w:rsidP="00A41206"/>
          <w:p w14:paraId="694F2460" w14:textId="77777777" w:rsidR="00AA7587" w:rsidRDefault="00AA7587" w:rsidP="00A41206"/>
          <w:p w14:paraId="1C3366F8" w14:textId="77777777" w:rsidR="00AA7587" w:rsidRDefault="00AA7587" w:rsidP="00A41206"/>
          <w:p w14:paraId="7B0207BD" w14:textId="77777777" w:rsidR="00AA7587" w:rsidRDefault="00AA7587" w:rsidP="00A41206"/>
          <w:p w14:paraId="17EFE116" w14:textId="77777777" w:rsidR="00AA7587" w:rsidRDefault="00AA7587" w:rsidP="00A41206"/>
          <w:p w14:paraId="5C1CFC0B" w14:textId="77777777" w:rsidR="00AA7587" w:rsidRDefault="00AA7587" w:rsidP="00A41206"/>
        </w:tc>
      </w:tr>
    </w:tbl>
    <w:p w14:paraId="611CD500" w14:textId="77777777" w:rsidR="00A63A81" w:rsidRDefault="00A63A81" w:rsidP="00A41206"/>
    <w:p w14:paraId="689AD38B" w14:textId="77777777" w:rsidR="00AA7587" w:rsidRDefault="00AA7587" w:rsidP="00A41206"/>
    <w:p w14:paraId="16B27170" w14:textId="77777777" w:rsidR="00AA7587" w:rsidRDefault="00AA7587" w:rsidP="00A41206"/>
    <w:p w14:paraId="56B6856A" w14:textId="77777777" w:rsidR="00AA7587" w:rsidRDefault="00AA7587" w:rsidP="00A41206"/>
    <w:p w14:paraId="33292866" w14:textId="77777777" w:rsidR="00AA7587" w:rsidRDefault="00AA7587" w:rsidP="00A41206"/>
    <w:p w14:paraId="3B601F8A" w14:textId="77777777" w:rsidR="00AA7587" w:rsidRPr="00F52EE2" w:rsidRDefault="00AA7587" w:rsidP="00A41206"/>
    <w:p w14:paraId="2A2457B0" w14:textId="77777777" w:rsidR="00692AC8" w:rsidRDefault="00692AC8" w:rsidP="00A41206">
      <w:pPr>
        <w:pStyle w:val="ListParagraph"/>
        <w:numPr>
          <w:ilvl w:val="0"/>
          <w:numId w:val="8"/>
        </w:numPr>
        <w:rPr>
          <w:rFonts w:asciiTheme="minorEastAsia" w:hAnsi="MS Mincho"/>
        </w:rPr>
      </w:pPr>
      <w:r w:rsidRPr="00287D87">
        <w:rPr>
          <w:rFonts w:asciiTheme="minorEastAsia" w:hAnsi="MS Mincho" w:hint="eastAsia"/>
        </w:rPr>
        <w:t>仕事を</w:t>
      </w:r>
      <w:r w:rsidRPr="00287D87">
        <w:rPr>
          <w:rFonts w:asciiTheme="minorEastAsia" w:hAnsi="MS Mincho" w:hint="eastAsia"/>
        </w:rPr>
        <w:ruby>
          <w:rubyPr>
            <w:rubyAlign w:val="distributeSpace"/>
            <w:hps w:val="12"/>
            <w:hpsRaise w:val="22"/>
            <w:hpsBaseText w:val="24"/>
            <w:lid w:val="ja-JP"/>
          </w:rubyPr>
          <w:rt>
            <w:r w:rsidR="00692AC8" w:rsidRPr="00287D87">
              <w:rPr>
                <w:rFonts w:asciiTheme="minorEastAsia" w:hAnsi="MS Mincho" w:hint="eastAsia"/>
              </w:rPr>
              <w:t>うしな</w:t>
            </w:r>
          </w:rt>
          <w:rubyBase>
            <w:r w:rsidR="00692AC8" w:rsidRPr="00287D87">
              <w:rPr>
                <w:rFonts w:asciiTheme="minorEastAsia" w:hAnsi="MS Mincho" w:hint="eastAsia"/>
              </w:rPr>
              <w:t>失</w:t>
            </w:r>
          </w:rubyBase>
        </w:ruby>
      </w:r>
      <w:r>
        <w:rPr>
          <w:rFonts w:asciiTheme="minorEastAsia" w:hAnsi="MS Mincho" w:hint="eastAsia"/>
        </w:rPr>
        <w:t>うことは若い人にとって</w:t>
      </w:r>
      <w:r w:rsidR="001B1576">
        <w:rPr>
          <w:rFonts w:asciiTheme="minorEastAsia" w:hAnsi="MS Mincho" w:hint="eastAsia"/>
        </w:rPr>
        <w:t>一番</w:t>
      </w:r>
      <w:r>
        <w:rPr>
          <w:rFonts w:asciiTheme="minorEastAsia" w:hAnsi="MS Mincho" w:hint="eastAsia"/>
        </w:rPr>
        <w:t>大変な事だ。</w:t>
      </w:r>
      <w:r w:rsidRPr="00692AC8">
        <w:rPr>
          <w:rFonts w:asciiTheme="minorEastAsia" w:hAnsi="MS Mincho" w:hint="eastAsia"/>
        </w:rPr>
        <w:t>どう思いますか。</w:t>
      </w:r>
    </w:p>
    <w:p w14:paraId="4F44C9FC" w14:textId="77777777" w:rsidR="00A63A81" w:rsidRPr="00F52EE2" w:rsidRDefault="00A63A81" w:rsidP="00A41206"/>
    <w:p w14:paraId="1D05BA97" w14:textId="77777777" w:rsidR="00A63A81" w:rsidRPr="00F52EE2" w:rsidRDefault="00A63A81" w:rsidP="00A41206"/>
    <w:p w14:paraId="7FD3F7DC" w14:textId="77777777" w:rsidR="001B1576" w:rsidRDefault="001B1576" w:rsidP="00A41206">
      <w:pPr>
        <w:pStyle w:val="ListParagraph"/>
        <w:ind w:left="360"/>
      </w:pPr>
      <w:r>
        <w:t>Losing one’s job is the hardest thing for young people.</w:t>
      </w:r>
      <w:r w:rsidRPr="001B1576">
        <w:t xml:space="preserve"> </w:t>
      </w:r>
      <w:r>
        <w:t>What is your opinion?</w:t>
      </w:r>
    </w:p>
    <w:p w14:paraId="01D8BE4B" w14:textId="77777777" w:rsidR="00A63A81" w:rsidRPr="00F52EE2" w:rsidRDefault="00A63A81" w:rsidP="00A41206"/>
    <w:tbl>
      <w:tblPr>
        <w:tblStyle w:val="TableGrid"/>
        <w:tblW w:w="0" w:type="auto"/>
        <w:tblLook w:val="04A0" w:firstRow="1" w:lastRow="0" w:firstColumn="1" w:lastColumn="0" w:noHBand="0" w:noVBand="1"/>
      </w:tblPr>
      <w:tblGrid>
        <w:gridCol w:w="2834"/>
        <w:gridCol w:w="2835"/>
        <w:gridCol w:w="2835"/>
      </w:tblGrid>
      <w:tr w:rsidR="00AA7587" w14:paraId="4628B09A" w14:textId="77777777" w:rsidTr="00F536E2">
        <w:tc>
          <w:tcPr>
            <w:tcW w:w="2834" w:type="dxa"/>
          </w:tcPr>
          <w:p w14:paraId="5EE57320" w14:textId="77777777" w:rsidR="00EB1985" w:rsidRDefault="00EB1985" w:rsidP="00A41206">
            <w:pPr>
              <w:rPr>
                <w:rFonts w:asciiTheme="minorEastAsia" w:hAnsi="MS Mincho"/>
              </w:rPr>
            </w:pPr>
            <w:r>
              <w:rPr>
                <w:rFonts w:asciiTheme="minorEastAsia" w:hAnsi="MS Mincho" w:hint="eastAsia"/>
              </w:rPr>
              <w:t>はじめに</w:t>
            </w:r>
          </w:p>
          <w:p w14:paraId="6C37A66D" w14:textId="237E6CEA" w:rsidR="00AA7587" w:rsidRDefault="00AA7587" w:rsidP="00A41206">
            <w:r w:rsidRPr="00287D87">
              <w:rPr>
                <w:rFonts w:asciiTheme="minorEastAsia" w:hAnsi="MS Mincho" w:hint="eastAsia"/>
              </w:rPr>
              <w:t>仕事を</w:t>
            </w:r>
            <w:r w:rsidRPr="00287D87">
              <w:rPr>
                <w:rFonts w:asciiTheme="minorEastAsia" w:hAnsi="MS Mincho" w:hint="eastAsia"/>
              </w:rPr>
              <w:ruby>
                <w:rubyPr>
                  <w:rubyAlign w:val="distributeSpace"/>
                  <w:hps w:val="12"/>
                  <w:hpsRaise w:val="22"/>
                  <w:hpsBaseText w:val="24"/>
                  <w:lid w:val="ja-JP"/>
                </w:rubyPr>
                <w:rt>
                  <w:r w:rsidR="00AA7587" w:rsidRPr="00287D87">
                    <w:rPr>
                      <w:rFonts w:asciiTheme="minorEastAsia" w:hAnsi="MS Mincho" w:hint="eastAsia"/>
                    </w:rPr>
                    <w:t>うしな</w:t>
                  </w:r>
                </w:rt>
                <w:rubyBase>
                  <w:r w:rsidR="00AA7587" w:rsidRPr="00287D87">
                    <w:rPr>
                      <w:rFonts w:asciiTheme="minorEastAsia" w:hAnsi="MS Mincho" w:hint="eastAsia"/>
                    </w:rPr>
                    <w:t>失</w:t>
                  </w:r>
                </w:rubyBase>
              </w:ruby>
            </w:r>
            <w:r w:rsidR="00B02BC6">
              <w:rPr>
                <w:rFonts w:asciiTheme="minorEastAsia" w:hAnsi="MS Mincho" w:hint="eastAsia"/>
              </w:rPr>
              <w:t>うことは若い人にとって、</w:t>
            </w:r>
            <w:r>
              <w:rPr>
                <w:rFonts w:asciiTheme="minorEastAsia" w:hAnsi="MS Mincho" w:hint="eastAsia"/>
              </w:rPr>
              <w:t>大変な事ですが、他にも色々大変な事がたくさんあると思います。</w:t>
            </w:r>
          </w:p>
        </w:tc>
        <w:tc>
          <w:tcPr>
            <w:tcW w:w="2835" w:type="dxa"/>
          </w:tcPr>
          <w:p w14:paraId="1253C911" w14:textId="415AFDFA" w:rsidR="00245F9A" w:rsidRDefault="001A2330" w:rsidP="00A41206">
            <w:pPr>
              <w:rPr>
                <w:rFonts w:asciiTheme="minorEastAsia" w:hAnsi="MS Mincho"/>
              </w:rPr>
            </w:pPr>
            <w:r>
              <w:rPr>
                <w:rFonts w:asciiTheme="minorEastAsia" w:hAnsi="MS Mincho" w:hint="eastAsia"/>
              </w:rPr>
              <w:t>な</w:t>
            </w:r>
            <w:r w:rsidR="00245F9A">
              <w:rPr>
                <w:rFonts w:asciiTheme="minorEastAsia" w:hAnsi="MS Mincho" w:hint="eastAsia"/>
              </w:rPr>
              <w:t>ぜなら</w:t>
            </w:r>
          </w:p>
          <w:p w14:paraId="70C1FD03" w14:textId="3355549D" w:rsidR="00AA7587" w:rsidRDefault="00AA7587" w:rsidP="00A41206">
            <w:pPr>
              <w:rPr>
                <w:rFonts w:asciiTheme="minorEastAsia" w:hAnsi="MS Mincho"/>
              </w:rPr>
            </w:pPr>
            <w:r>
              <w:rPr>
                <w:rFonts w:asciiTheme="minorEastAsia" w:hAnsi="MS Mincho" w:hint="eastAsia"/>
              </w:rPr>
              <w:t>若い人にとって一番大変な事は</w:t>
            </w:r>
            <w:r w:rsidR="007D14BB">
              <w:rPr>
                <w:rFonts w:asciiTheme="minorEastAsia" w:hAnsi="MS Mincho"/>
              </w:rPr>
              <w:ruby>
                <w:rubyPr>
                  <w:rubyAlign w:val="distributeSpace"/>
                  <w:hps w:val="12"/>
                  <w:hpsRaise w:val="22"/>
                  <w:hpsBaseText w:val="24"/>
                  <w:lid w:val="ja-JP"/>
                </w:rubyPr>
                <w:rt>
                  <w:r w:rsidR="007D14BB" w:rsidRPr="007D14BB">
                    <w:rPr>
                      <w:rFonts w:ascii="ＭＳ 明朝" w:eastAsia="ＭＳ 明朝" w:hAnsi="MS Mincho" w:hint="eastAsia"/>
                      <w:sz w:val="12"/>
                    </w:rPr>
                    <w:t>にんげんかんけい</w:t>
                  </w:r>
                </w:rt>
                <w:rubyBase>
                  <w:r w:rsidR="007D14BB">
                    <w:rPr>
                      <w:rFonts w:asciiTheme="minorEastAsia" w:hAnsi="MS Mincho" w:hint="eastAsia"/>
                    </w:rPr>
                    <w:t>人間関係</w:t>
                  </w:r>
                </w:rubyBase>
              </w:ruby>
            </w:r>
            <w:r w:rsidR="00B02BC6">
              <w:rPr>
                <w:rFonts w:asciiTheme="minorEastAsia" w:hAnsi="MS Mincho" w:hint="eastAsia"/>
              </w:rPr>
              <w:t>の問題</w:t>
            </w:r>
            <w:r w:rsidR="007D14BB">
              <w:rPr>
                <w:rFonts w:asciiTheme="minorEastAsia" w:hAnsi="MS Mincho" w:hint="eastAsia"/>
              </w:rPr>
              <w:t>だと思います。友だちや学校の先生や家族の関係はとてもむずかしいです。</w:t>
            </w:r>
          </w:p>
          <w:p w14:paraId="5D144DC1" w14:textId="77777777" w:rsidR="00E923D4" w:rsidRDefault="00E923D4" w:rsidP="00A41206">
            <w:pPr>
              <w:rPr>
                <w:rFonts w:asciiTheme="minorEastAsia" w:hAnsi="MS Mincho"/>
              </w:rPr>
            </w:pPr>
          </w:p>
          <w:p w14:paraId="349003D8" w14:textId="77777777" w:rsidR="00E923D4" w:rsidRDefault="00E923D4" w:rsidP="00A41206">
            <w:pPr>
              <w:rPr>
                <w:rFonts w:asciiTheme="minorEastAsia" w:hAnsi="MS Mincho"/>
              </w:rPr>
            </w:pPr>
          </w:p>
          <w:p w14:paraId="2DF89A5C" w14:textId="548AD6B2" w:rsidR="00E923D4" w:rsidRDefault="00E923D4" w:rsidP="00A41206"/>
        </w:tc>
        <w:tc>
          <w:tcPr>
            <w:tcW w:w="2835" w:type="dxa"/>
          </w:tcPr>
          <w:p w14:paraId="53A5D9B5" w14:textId="77777777" w:rsidR="00245F9A" w:rsidRDefault="00245F9A" w:rsidP="00A41206">
            <w:r>
              <w:rPr>
                <w:rFonts w:hint="eastAsia"/>
              </w:rPr>
              <w:t>それから</w:t>
            </w:r>
          </w:p>
          <w:p w14:paraId="6F49437A" w14:textId="1C9DC634" w:rsidR="00AA7587" w:rsidRDefault="007D14BB" w:rsidP="00A41206">
            <w:r>
              <w:rPr>
                <w:rFonts w:hint="eastAsia"/>
              </w:rPr>
              <w:t>友だちとけんかをしたり</w:t>
            </w:r>
            <w:r w:rsidR="00E923D4">
              <w:rPr>
                <w:rFonts w:hint="eastAsia"/>
              </w:rPr>
              <w:t>、</w:t>
            </w:r>
            <w:r>
              <w:rPr>
                <w:rFonts w:hint="eastAsia"/>
              </w:rPr>
              <w:t>いじめられたりして</w:t>
            </w:r>
            <w:r>
              <w:ruby>
                <w:rubyPr>
                  <w:rubyAlign w:val="distributeSpace"/>
                  <w:hps w:val="12"/>
                  <w:hpsRaise w:val="22"/>
                  <w:hpsBaseText w:val="24"/>
                  <w:lid w:val="ja-JP"/>
                </w:rubyPr>
                <w:rt>
                  <w:r w:rsidR="007D14BB" w:rsidRPr="007D14BB">
                    <w:rPr>
                      <w:rFonts w:ascii="ＭＳ 明朝" w:eastAsia="ＭＳ 明朝" w:hint="eastAsia"/>
                      <w:sz w:val="12"/>
                    </w:rPr>
                    <w:t>じさつ</w:t>
                  </w:r>
                </w:rt>
                <w:rubyBase>
                  <w:r w:rsidR="007D14BB">
                    <w:rPr>
                      <w:rFonts w:hint="eastAsia"/>
                    </w:rPr>
                    <w:t>自殺</w:t>
                  </w:r>
                </w:rubyBase>
              </w:ruby>
            </w:r>
            <w:r>
              <w:rPr>
                <w:rFonts w:hint="eastAsia"/>
              </w:rPr>
              <w:t>をする若い人がとても多いと思います。</w:t>
            </w:r>
          </w:p>
          <w:p w14:paraId="68AE86F2" w14:textId="77777777" w:rsidR="00AA7587" w:rsidRDefault="00AA7587" w:rsidP="00A41206"/>
          <w:p w14:paraId="0A7BD3D9" w14:textId="77777777" w:rsidR="00AA7587" w:rsidRDefault="00AA7587" w:rsidP="00A41206"/>
          <w:p w14:paraId="4B7AEED1" w14:textId="77777777" w:rsidR="00AA7587" w:rsidRDefault="00AA7587" w:rsidP="00A41206"/>
        </w:tc>
      </w:tr>
      <w:tr w:rsidR="00AA7587" w14:paraId="0B813B19" w14:textId="77777777" w:rsidTr="00F536E2">
        <w:tc>
          <w:tcPr>
            <w:tcW w:w="2834" w:type="dxa"/>
          </w:tcPr>
          <w:p w14:paraId="248DEDF0" w14:textId="77777777" w:rsidR="00245F9A" w:rsidRDefault="00245F9A" w:rsidP="00A41206">
            <w:r>
              <w:rPr>
                <w:rFonts w:hint="eastAsia"/>
              </w:rPr>
              <w:t>二番目に</w:t>
            </w:r>
          </w:p>
          <w:p w14:paraId="220BD445" w14:textId="73EDC755" w:rsidR="00AA7587" w:rsidRDefault="007D14BB" w:rsidP="00A41206">
            <w:r>
              <w:rPr>
                <w:rFonts w:asciiTheme="minorEastAsia" w:hAnsi="MS Mincho" w:hint="eastAsia"/>
              </w:rPr>
              <w:t>両親や学校の先生たちからの</w:t>
            </w:r>
            <w:r w:rsidR="00E923D4">
              <w:rPr>
                <w:rFonts w:asciiTheme="minorEastAsia" w:hAnsi="MS Mincho"/>
              </w:rPr>
              <w:ruby>
                <w:rubyPr>
                  <w:rubyAlign w:val="distributeSpace"/>
                  <w:hps w:val="12"/>
                  <w:hpsRaise w:val="22"/>
                  <w:hpsBaseText w:val="24"/>
                  <w:lid w:val="ja-JP"/>
                </w:rubyPr>
                <w:rt>
                  <w:r w:rsidR="00E923D4" w:rsidRPr="00E923D4">
                    <w:rPr>
                      <w:rFonts w:ascii="ＭＳ 明朝" w:eastAsia="ＭＳ 明朝" w:hAnsi="MS Mincho" w:hint="eastAsia"/>
                      <w:sz w:val="12"/>
                    </w:rPr>
                    <w:t>きたい</w:t>
                  </w:r>
                </w:rt>
                <w:rubyBase>
                  <w:r w:rsidR="00E923D4">
                    <w:rPr>
                      <w:rFonts w:asciiTheme="minorEastAsia" w:hAnsi="MS Mincho" w:hint="eastAsia"/>
                    </w:rPr>
                    <w:t>期待</w:t>
                  </w:r>
                </w:rubyBase>
              </w:ruby>
            </w:r>
            <w:r>
              <w:rPr>
                <w:rFonts w:asciiTheme="minorEastAsia" w:hAnsi="MS Mincho" w:hint="eastAsia"/>
              </w:rPr>
              <w:t>が多くてとてもプレッシャーがあります。</w:t>
            </w:r>
          </w:p>
        </w:tc>
        <w:tc>
          <w:tcPr>
            <w:tcW w:w="2835" w:type="dxa"/>
          </w:tcPr>
          <w:p w14:paraId="3ADB2A1E" w14:textId="34A0FE96" w:rsidR="00AA7587" w:rsidRDefault="007D14BB" w:rsidP="00A41206">
            <w:r>
              <w:rPr>
                <w:rFonts w:hint="eastAsia"/>
              </w:rPr>
              <w:t>両親は自分たちができなかったゆめを子どもたちに</w:t>
            </w:r>
            <w:r w:rsidR="00245F9A">
              <w:ruby>
                <w:rubyPr>
                  <w:rubyAlign w:val="distributeSpace"/>
                  <w:hps w:val="12"/>
                  <w:hpsRaise w:val="22"/>
                  <w:hpsBaseText w:val="24"/>
                  <w:lid w:val="ja-JP"/>
                </w:rubyPr>
                <w:rt>
                  <w:r w:rsidR="00245F9A" w:rsidRPr="00245F9A">
                    <w:rPr>
                      <w:rFonts w:ascii="ＭＳ 明朝" w:eastAsia="ＭＳ 明朝" w:hint="eastAsia"/>
                      <w:sz w:val="12"/>
                    </w:rPr>
                    <w:t>きたい</w:t>
                  </w:r>
                </w:rt>
                <w:rubyBase>
                  <w:r w:rsidR="00245F9A">
                    <w:rPr>
                      <w:rFonts w:hint="eastAsia"/>
                    </w:rPr>
                    <w:t>期待</w:t>
                  </w:r>
                </w:rubyBase>
              </w:ruby>
            </w:r>
            <w:r>
              <w:rPr>
                <w:rFonts w:hint="eastAsia"/>
              </w:rPr>
              <w:t>するから</w:t>
            </w:r>
            <w:r w:rsidR="00B02BC6">
              <w:rPr>
                <w:rFonts w:hint="eastAsia"/>
              </w:rPr>
              <w:t>若い人はのんびり生活を楽しむ事はできません。</w:t>
            </w:r>
          </w:p>
        </w:tc>
        <w:tc>
          <w:tcPr>
            <w:tcW w:w="2835" w:type="dxa"/>
          </w:tcPr>
          <w:p w14:paraId="6606B888" w14:textId="77777777" w:rsidR="00245F9A" w:rsidRDefault="00245F9A" w:rsidP="00A41206">
            <w:r>
              <w:rPr>
                <w:rFonts w:hint="eastAsia"/>
              </w:rPr>
              <w:t>さらに</w:t>
            </w:r>
          </w:p>
          <w:p w14:paraId="04EB8C94" w14:textId="2AE21FD6" w:rsidR="00AA7587" w:rsidRDefault="00B02BC6" w:rsidP="00A41206">
            <w:r>
              <w:rPr>
                <w:rFonts w:hint="eastAsia"/>
              </w:rPr>
              <w:t>毎日勉強やスポーツをしてストレスがたくさんあります。</w:t>
            </w:r>
          </w:p>
          <w:p w14:paraId="5B7CCEC6" w14:textId="77777777" w:rsidR="00AA7587" w:rsidRDefault="00AA7587" w:rsidP="00A41206"/>
          <w:p w14:paraId="5E1566EE" w14:textId="77777777" w:rsidR="00AA7587" w:rsidRDefault="00AA7587" w:rsidP="00A41206"/>
          <w:p w14:paraId="761AB2F7" w14:textId="77777777" w:rsidR="00AA7587" w:rsidRDefault="00AA7587" w:rsidP="00A41206"/>
          <w:p w14:paraId="7950AD41" w14:textId="77777777" w:rsidR="00AA7587" w:rsidRDefault="00AA7587" w:rsidP="00A41206"/>
          <w:p w14:paraId="27139CD0" w14:textId="77777777" w:rsidR="00AA7587" w:rsidRDefault="00AA7587" w:rsidP="00A41206"/>
          <w:p w14:paraId="36739754" w14:textId="77777777" w:rsidR="00AA7587" w:rsidRDefault="00AA7587" w:rsidP="00A41206"/>
        </w:tc>
      </w:tr>
      <w:tr w:rsidR="00AA7587" w14:paraId="5FB421D4" w14:textId="77777777" w:rsidTr="00F536E2">
        <w:tc>
          <w:tcPr>
            <w:tcW w:w="2834" w:type="dxa"/>
          </w:tcPr>
          <w:p w14:paraId="5EC1A9F8" w14:textId="46A275E5" w:rsidR="00245F9A" w:rsidRDefault="00245F9A" w:rsidP="00A41206">
            <w:r>
              <w:rPr>
                <w:rFonts w:hint="eastAsia"/>
              </w:rPr>
              <w:t>さいごに</w:t>
            </w:r>
          </w:p>
          <w:p w14:paraId="2DB7F29D" w14:textId="77777777" w:rsidR="00245F9A" w:rsidRDefault="00B02BC6" w:rsidP="00A41206">
            <w:r>
              <w:rPr>
                <w:rFonts w:hint="eastAsia"/>
              </w:rPr>
              <w:t>若い人が仕事を失っても新しい仕事を見つけ</w:t>
            </w:r>
            <w:r w:rsidR="00E923D4">
              <w:rPr>
                <w:rFonts w:hint="eastAsia"/>
              </w:rPr>
              <w:t>やすいです</w:t>
            </w:r>
            <w:r>
              <w:rPr>
                <w:rFonts w:hint="eastAsia"/>
              </w:rPr>
              <w:t>。</w:t>
            </w:r>
          </w:p>
          <w:p w14:paraId="2C22524F" w14:textId="77777777" w:rsidR="00245F9A" w:rsidRDefault="00245F9A" w:rsidP="00A41206"/>
          <w:p w14:paraId="1B35ADA8" w14:textId="77777777" w:rsidR="00245F9A" w:rsidRDefault="00245F9A" w:rsidP="00A41206">
            <w:r>
              <w:rPr>
                <w:rFonts w:hint="eastAsia"/>
              </w:rPr>
              <w:t>なぜなら</w:t>
            </w:r>
          </w:p>
          <w:p w14:paraId="77C4EFCB" w14:textId="7553D514" w:rsidR="00B02BC6" w:rsidRDefault="00B02BC6" w:rsidP="00A41206">
            <w:r>
              <w:rPr>
                <w:rFonts w:hint="eastAsia"/>
              </w:rPr>
              <w:t>会社はお年寄りより若い人のほうを使いたいと思います。</w:t>
            </w:r>
          </w:p>
        </w:tc>
        <w:tc>
          <w:tcPr>
            <w:tcW w:w="2835" w:type="dxa"/>
          </w:tcPr>
          <w:p w14:paraId="459C7580" w14:textId="77777777" w:rsidR="00245F9A" w:rsidRDefault="00245F9A" w:rsidP="00A41206">
            <w:r>
              <w:rPr>
                <w:rFonts w:hint="eastAsia"/>
              </w:rPr>
              <w:t>そして</w:t>
            </w:r>
          </w:p>
          <w:p w14:paraId="5930240C" w14:textId="1E547B68" w:rsidR="00AA7587" w:rsidRDefault="00B02BC6" w:rsidP="00A41206">
            <w:r>
              <w:rPr>
                <w:rFonts w:hint="eastAsia"/>
              </w:rPr>
              <w:t>仕事が見つけられないときは大学で</w:t>
            </w:r>
            <w:r w:rsidR="00E923D4">
              <w:ruby>
                <w:rubyPr>
                  <w:rubyAlign w:val="distributeSpace"/>
                  <w:hps w:val="12"/>
                  <w:hpsRaise w:val="22"/>
                  <w:hpsBaseText w:val="24"/>
                  <w:lid w:val="ja-JP"/>
                </w:rubyPr>
                <w:rt>
                  <w:r w:rsidR="00E923D4" w:rsidRPr="00E923D4">
                    <w:rPr>
                      <w:rFonts w:ascii="ＭＳ 明朝" w:eastAsia="ＭＳ 明朝" w:hint="eastAsia"/>
                      <w:sz w:val="12"/>
                    </w:rPr>
                    <w:t>ちが</w:t>
                  </w:r>
                </w:rt>
                <w:rubyBase>
                  <w:r w:rsidR="00E923D4">
                    <w:rPr>
                      <w:rFonts w:hint="eastAsia"/>
                    </w:rPr>
                    <w:t>違</w:t>
                  </w:r>
                </w:rubyBase>
              </w:ruby>
            </w:r>
            <w:r>
              <w:rPr>
                <w:rFonts w:hint="eastAsia"/>
              </w:rPr>
              <w:t>う勉強をしたらいいと思います。</w:t>
            </w:r>
            <w:r w:rsidR="00E923D4">
              <w:rPr>
                <w:rFonts w:hint="eastAsia"/>
              </w:rPr>
              <w:t>ボランティアをしたり違う国で仕事が見つかるかもしれません。</w:t>
            </w:r>
          </w:p>
        </w:tc>
        <w:tc>
          <w:tcPr>
            <w:tcW w:w="2835" w:type="dxa"/>
          </w:tcPr>
          <w:p w14:paraId="1B59AD86" w14:textId="77777777" w:rsidR="00245F9A" w:rsidRDefault="00245F9A" w:rsidP="00A41206">
            <w:pPr>
              <w:rPr>
                <w:rFonts w:asciiTheme="minorEastAsia" w:hAnsi="MS Mincho"/>
              </w:rPr>
            </w:pPr>
            <w:r>
              <w:rPr>
                <w:rFonts w:asciiTheme="minorEastAsia" w:hAnsi="MS Mincho" w:hint="eastAsia"/>
              </w:rPr>
              <w:t>だから</w:t>
            </w:r>
          </w:p>
          <w:p w14:paraId="26E3D061" w14:textId="5A629C95" w:rsidR="00AA7587" w:rsidRPr="00805CFB" w:rsidRDefault="00E923D4" w:rsidP="00A41206">
            <w:pPr>
              <w:rPr>
                <w:rFonts w:asciiTheme="minorEastAsia" w:hAnsi="MS Mincho"/>
              </w:rPr>
            </w:pPr>
            <w:r w:rsidRPr="00287D87">
              <w:rPr>
                <w:rFonts w:asciiTheme="minorEastAsia" w:hAnsi="MS Mincho" w:hint="eastAsia"/>
              </w:rPr>
              <w:t>仕事を</w:t>
            </w:r>
            <w:r w:rsidRPr="00287D87">
              <w:rPr>
                <w:rFonts w:asciiTheme="minorEastAsia" w:hAnsi="MS Mincho" w:hint="eastAsia"/>
              </w:rPr>
              <w:ruby>
                <w:rubyPr>
                  <w:rubyAlign w:val="distributeSpace"/>
                  <w:hps w:val="12"/>
                  <w:hpsRaise w:val="22"/>
                  <w:hpsBaseText w:val="24"/>
                  <w:lid w:val="ja-JP"/>
                </w:rubyPr>
                <w:rt>
                  <w:r w:rsidR="00E923D4" w:rsidRPr="00287D87">
                    <w:rPr>
                      <w:rFonts w:asciiTheme="minorEastAsia" w:hAnsi="MS Mincho" w:hint="eastAsia"/>
                    </w:rPr>
                    <w:t>うしな</w:t>
                  </w:r>
                </w:rt>
                <w:rubyBase>
                  <w:r w:rsidR="00E923D4" w:rsidRPr="00287D87">
                    <w:rPr>
                      <w:rFonts w:asciiTheme="minorEastAsia" w:hAnsi="MS Mincho" w:hint="eastAsia"/>
                    </w:rPr>
                    <w:t>失</w:t>
                  </w:r>
                </w:rubyBase>
              </w:ruby>
            </w:r>
            <w:r>
              <w:rPr>
                <w:rFonts w:asciiTheme="minorEastAsia" w:hAnsi="MS Mincho" w:hint="eastAsia"/>
              </w:rPr>
              <w:t>うことはだれにとっても、大変な事ですが、若いときは色々な経験をしたほうがいいかもしれません。</w:t>
            </w:r>
          </w:p>
          <w:p w14:paraId="0CBDE1EC" w14:textId="77777777" w:rsidR="00AA7587" w:rsidRDefault="00AA7587" w:rsidP="00A41206"/>
          <w:p w14:paraId="6B90D58D" w14:textId="77777777" w:rsidR="00AA7587" w:rsidRDefault="00AA7587" w:rsidP="00A41206"/>
          <w:p w14:paraId="2E5D729E" w14:textId="77777777" w:rsidR="00AA7587" w:rsidRDefault="00AA7587" w:rsidP="00A41206"/>
          <w:p w14:paraId="5202DC8E" w14:textId="77777777" w:rsidR="00AA7587" w:rsidRDefault="00AA7587" w:rsidP="00A41206"/>
          <w:p w14:paraId="52D42686" w14:textId="77777777" w:rsidR="00AA7587" w:rsidRDefault="00AA7587" w:rsidP="00A41206"/>
          <w:p w14:paraId="2FD6D4F2" w14:textId="77777777" w:rsidR="00AA7587" w:rsidRDefault="00AA7587" w:rsidP="00A41206"/>
        </w:tc>
      </w:tr>
    </w:tbl>
    <w:p w14:paraId="1C829AA9" w14:textId="77777777" w:rsidR="00AA7587" w:rsidRDefault="00AA7587" w:rsidP="00A41206"/>
    <w:p w14:paraId="5973F44C" w14:textId="77777777" w:rsidR="00AA7587" w:rsidRDefault="00AA7587" w:rsidP="00A41206"/>
    <w:p w14:paraId="4B1FD362" w14:textId="77777777" w:rsidR="00805CFB" w:rsidRDefault="00805CFB" w:rsidP="00A41206">
      <w:pPr>
        <w:pStyle w:val="Pa5"/>
        <w:rPr>
          <w:rFonts w:ascii="Trebuchet MS" w:hAnsi="Trebuchet MS" w:cs="Myriad Pro Cond"/>
          <w:color w:val="211D1E"/>
        </w:rPr>
      </w:pPr>
    </w:p>
    <w:p w14:paraId="5F578CD6" w14:textId="77777777" w:rsidR="003B3FB4" w:rsidRPr="003B3FB4" w:rsidRDefault="003B3FB4" w:rsidP="003B3FB4"/>
    <w:p w14:paraId="141DF518" w14:textId="77777777" w:rsidR="00245F9A" w:rsidRDefault="00245F9A" w:rsidP="00A41206">
      <w:pPr>
        <w:pStyle w:val="Pa5"/>
        <w:rPr>
          <w:rFonts w:ascii="Trebuchet MS" w:hAnsi="Trebuchet MS" w:cs="Myriad Pro Cond"/>
          <w:color w:val="211D1E"/>
        </w:rPr>
      </w:pPr>
    </w:p>
    <w:p w14:paraId="7308F106" w14:textId="77777777" w:rsidR="001B1576" w:rsidRPr="00F52EE2" w:rsidRDefault="001B1576" w:rsidP="00A41206">
      <w:pPr>
        <w:pStyle w:val="Pa5"/>
        <w:rPr>
          <w:rFonts w:ascii="Trebuchet MS" w:hAnsi="Trebuchet MS" w:cs="Myriad Pro Cond"/>
          <w:color w:val="211D1E"/>
        </w:rPr>
      </w:pPr>
      <w:r>
        <w:rPr>
          <w:rFonts w:ascii="Trebuchet MS" w:hAnsi="Trebuchet MS" w:cs="Myriad Pro Cond"/>
          <w:color w:val="211D1E"/>
        </w:rPr>
        <w:t>Extract 1, Section 2</w:t>
      </w:r>
    </w:p>
    <w:p w14:paraId="391372B6" w14:textId="77777777" w:rsidR="00BB106B" w:rsidRPr="00F52EE2" w:rsidRDefault="00BB106B" w:rsidP="00A41206">
      <w:pPr>
        <w:autoSpaceDE w:val="0"/>
        <w:autoSpaceDN w:val="0"/>
        <w:adjustRightInd w:val="0"/>
        <w:spacing w:line="481" w:lineRule="atLeast"/>
        <w:rPr>
          <w:rFonts w:cs="Myriad Pro Cond"/>
          <w:color w:val="211D1E"/>
        </w:rPr>
      </w:pPr>
      <w:r w:rsidRPr="00F52EE2">
        <w:rPr>
          <w:rFonts w:cs="Myriad Pro Cond"/>
          <w:color w:val="211D1E"/>
        </w:rPr>
        <w:t>Exercises</w:t>
      </w:r>
    </w:p>
    <w:p w14:paraId="3A248084" w14:textId="279EDBCB" w:rsidR="00BB106B" w:rsidRPr="008C7AE3" w:rsidRDefault="00DC1B0C" w:rsidP="00A41206">
      <w:pPr>
        <w:pStyle w:val="ListParagraph"/>
        <w:numPr>
          <w:ilvl w:val="0"/>
          <w:numId w:val="9"/>
        </w:numPr>
        <w:autoSpaceDE w:val="0"/>
        <w:autoSpaceDN w:val="0"/>
        <w:adjustRightInd w:val="0"/>
        <w:spacing w:line="241" w:lineRule="atLeast"/>
        <w:rPr>
          <w:rFonts w:eastAsia="MS Mincho" w:cs="Calibri"/>
          <w:color w:val="211D1E"/>
        </w:rPr>
      </w:pPr>
      <w:r w:rsidRPr="008C7AE3">
        <w:rPr>
          <w:rFonts w:asciiTheme="minorEastAsia" w:hAnsi="MS Mincho" w:hint="eastAsia"/>
        </w:rPr>
        <w:t>もらっちゃった</w:t>
      </w:r>
      <w:r w:rsidRPr="008C7AE3">
        <w:rPr>
          <w:rFonts w:eastAsia="MS Mincho" w:cs="MS Mincho"/>
          <w:color w:val="211D1E"/>
        </w:rPr>
        <w:t xml:space="preserve"> </w:t>
      </w:r>
      <w:r w:rsidR="00BB106B" w:rsidRPr="008C7AE3">
        <w:rPr>
          <w:rFonts w:eastAsia="MS Mincho" w:cs="Calibri"/>
          <w:color w:val="211D1E"/>
        </w:rPr>
        <w:t xml:space="preserve">Explain </w:t>
      </w:r>
      <w:r w:rsidR="001A2330">
        <w:rPr>
          <w:rFonts w:eastAsia="MS Mincho" w:cs="Calibri"/>
          <w:color w:val="211D1E"/>
        </w:rPr>
        <w:t xml:space="preserve">the verb ending </w:t>
      </w:r>
      <w:r w:rsidRPr="008C7AE3">
        <w:rPr>
          <w:rFonts w:asciiTheme="minorEastAsia" w:hAnsi="MS Mincho" w:hint="eastAsia"/>
        </w:rPr>
        <w:t>ちゃった</w:t>
      </w:r>
      <w:r w:rsidR="00BB106B" w:rsidRPr="008C7AE3">
        <w:rPr>
          <w:rFonts w:eastAsia="MS Mincho" w:cs="Calibri"/>
          <w:color w:val="211D1E"/>
        </w:rPr>
        <w:t>.</w:t>
      </w:r>
    </w:p>
    <w:p w14:paraId="25631DF9" w14:textId="77777777" w:rsidR="008C7AE3" w:rsidRPr="008C7AE3" w:rsidRDefault="008C7AE3" w:rsidP="00A41206">
      <w:pPr>
        <w:pStyle w:val="ListParagraph"/>
        <w:autoSpaceDE w:val="0"/>
        <w:autoSpaceDN w:val="0"/>
        <w:adjustRightInd w:val="0"/>
        <w:spacing w:line="241" w:lineRule="atLeast"/>
        <w:ind w:left="360"/>
        <w:rPr>
          <w:rFonts w:eastAsia="MS Mincho" w:cs="Calibri"/>
          <w:color w:val="211D1E"/>
        </w:rPr>
      </w:pPr>
    </w:p>
    <w:p w14:paraId="6681A103" w14:textId="77777777" w:rsidR="00BB106B" w:rsidRPr="00F52EE2" w:rsidRDefault="00BB106B" w:rsidP="00A41206">
      <w:pPr>
        <w:autoSpaceDE w:val="0"/>
        <w:autoSpaceDN w:val="0"/>
        <w:adjustRightInd w:val="0"/>
        <w:spacing w:line="241" w:lineRule="atLeast"/>
        <w:ind w:left="360" w:hanging="360"/>
        <w:rPr>
          <w:rFonts w:eastAsia="MS Mincho" w:cs="Calibri"/>
          <w:color w:val="211D1E"/>
        </w:rPr>
      </w:pPr>
      <w:r w:rsidRPr="00F52EE2">
        <w:rPr>
          <w:rFonts w:eastAsia="MS Mincho" w:cs="Myriad Pro Cond"/>
          <w:color w:val="000000"/>
        </w:rPr>
        <w:t>_</w:t>
      </w:r>
      <w:r w:rsidRPr="00F52EE2">
        <w:rPr>
          <w:rFonts w:eastAsia="MS Mincho" w:cs="Calibri"/>
          <w:color w:val="211D1E"/>
        </w:rPr>
        <w:t>________________________________________________________________</w:t>
      </w:r>
    </w:p>
    <w:p w14:paraId="160ADBD7" w14:textId="77777777" w:rsidR="008C7AE3" w:rsidRDefault="008C7AE3" w:rsidP="00A41206">
      <w:pPr>
        <w:autoSpaceDE w:val="0"/>
        <w:autoSpaceDN w:val="0"/>
        <w:adjustRightInd w:val="0"/>
        <w:spacing w:line="241" w:lineRule="atLeast"/>
        <w:ind w:left="360" w:hanging="360"/>
        <w:rPr>
          <w:rFonts w:eastAsia="MS Mincho" w:cs="Calibri"/>
          <w:color w:val="211D1E"/>
        </w:rPr>
      </w:pPr>
    </w:p>
    <w:p w14:paraId="39A08239" w14:textId="77777777" w:rsidR="008C7AE3" w:rsidRPr="00F52EE2" w:rsidRDefault="008C7AE3" w:rsidP="00A41206">
      <w:pPr>
        <w:autoSpaceDE w:val="0"/>
        <w:autoSpaceDN w:val="0"/>
        <w:adjustRightInd w:val="0"/>
        <w:spacing w:line="241" w:lineRule="atLeast"/>
        <w:ind w:left="360" w:hanging="360"/>
        <w:rPr>
          <w:rFonts w:eastAsia="MS Mincho" w:cs="Calibri"/>
          <w:color w:val="211D1E"/>
        </w:rPr>
      </w:pPr>
    </w:p>
    <w:p w14:paraId="5DB0AA9C" w14:textId="23353E5A" w:rsidR="008C7AE3" w:rsidRPr="008C7AE3" w:rsidRDefault="003B3FB4" w:rsidP="00A41206">
      <w:pPr>
        <w:pStyle w:val="ListParagraph"/>
        <w:numPr>
          <w:ilvl w:val="0"/>
          <w:numId w:val="9"/>
        </w:numPr>
        <w:autoSpaceDE w:val="0"/>
        <w:autoSpaceDN w:val="0"/>
        <w:adjustRightInd w:val="0"/>
        <w:spacing w:line="241" w:lineRule="atLeast"/>
        <w:rPr>
          <w:rFonts w:eastAsia="MS Mincho" w:cs="Calibri"/>
          <w:color w:val="211D1E"/>
        </w:rPr>
      </w:pPr>
      <w:r>
        <w:rPr>
          <w:rFonts w:eastAsia="MS Mincho" w:cs="Calibri"/>
          <w:color w:val="211D1E"/>
        </w:rPr>
        <w:t xml:space="preserve">Complete the </w:t>
      </w:r>
      <w:r w:rsidR="008C7AE3" w:rsidRPr="008C7AE3">
        <w:rPr>
          <w:rFonts w:eastAsia="MS Mincho" w:cs="Calibri"/>
          <w:color w:val="211D1E"/>
        </w:rPr>
        <w:t>sentence</w:t>
      </w:r>
      <w:r>
        <w:rPr>
          <w:rFonts w:eastAsia="MS Mincho" w:cs="Calibri"/>
          <w:color w:val="211D1E"/>
        </w:rPr>
        <w:t>s</w:t>
      </w:r>
      <w:r w:rsidR="008C7AE3" w:rsidRPr="008C7AE3">
        <w:rPr>
          <w:rFonts w:eastAsia="MS Mincho" w:cs="Calibri"/>
          <w:color w:val="211D1E"/>
        </w:rPr>
        <w:t>.</w:t>
      </w:r>
    </w:p>
    <w:p w14:paraId="5D8DFDB5" w14:textId="77777777" w:rsidR="008C7AE3" w:rsidRDefault="008C7AE3" w:rsidP="00A41206">
      <w:pPr>
        <w:pStyle w:val="ListParagraph"/>
        <w:autoSpaceDE w:val="0"/>
        <w:autoSpaceDN w:val="0"/>
        <w:adjustRightInd w:val="0"/>
        <w:spacing w:line="241" w:lineRule="atLeast"/>
        <w:ind w:left="360"/>
        <w:rPr>
          <w:rFonts w:eastAsia="MS Mincho" w:cs="MS Mincho"/>
          <w:color w:val="211D1E"/>
        </w:rPr>
      </w:pPr>
    </w:p>
    <w:p w14:paraId="2B4AFD32" w14:textId="77777777" w:rsidR="00BB106B" w:rsidRPr="008C7AE3" w:rsidRDefault="00544DE4" w:rsidP="00A41206">
      <w:pPr>
        <w:autoSpaceDE w:val="0"/>
        <w:autoSpaceDN w:val="0"/>
        <w:adjustRightInd w:val="0"/>
        <w:spacing w:line="241" w:lineRule="atLeast"/>
        <w:rPr>
          <w:rFonts w:eastAsia="MS Mincho" w:cs="MS Mincho"/>
          <w:color w:val="211D1E"/>
        </w:rPr>
      </w:pPr>
      <w:r w:rsidRPr="00287D87">
        <w:rPr>
          <w:rFonts w:asciiTheme="minorEastAsia" w:hAnsi="MS Mincho" w:hint="eastAsia"/>
        </w:rPr>
        <w:t>お</w:t>
      </w:r>
      <w:r w:rsidRPr="00287D87">
        <w:rPr>
          <w:rFonts w:asciiTheme="minorEastAsia" w:hAnsi="MS Mincho" w:hint="eastAsia"/>
        </w:rPr>
        <w:ruby>
          <w:rubyPr>
            <w:rubyAlign w:val="distributeSpace"/>
            <w:hps w:val="12"/>
            <w:hpsRaise w:val="22"/>
            <w:hpsBaseText w:val="24"/>
            <w:lid w:val="ja-JP"/>
          </w:rubyPr>
          <w:rt>
            <w:r w:rsidR="00544DE4" w:rsidRPr="00287D87">
              <w:rPr>
                <w:rFonts w:asciiTheme="minorEastAsia" w:hAnsi="MS Mincho" w:hint="eastAsia"/>
              </w:rPr>
              <w:t>となり</w:t>
            </w:r>
          </w:rt>
          <w:rubyBase>
            <w:r w:rsidR="00544DE4" w:rsidRPr="00287D87">
              <w:rPr>
                <w:rFonts w:asciiTheme="minorEastAsia" w:hAnsi="MS Mincho" w:hint="eastAsia"/>
              </w:rPr>
              <w:t>隣</w:t>
            </w:r>
          </w:rubyBase>
        </w:ruby>
      </w:r>
      <w:r w:rsidRPr="00287D87">
        <w:rPr>
          <w:rFonts w:asciiTheme="minorEastAsia" w:hAnsi="MS Mincho" w:hint="eastAsia"/>
        </w:rPr>
        <w:t>さんに会って</w:t>
      </w:r>
      <w:r>
        <w:rPr>
          <w:rFonts w:asciiTheme="minorEastAsia" w:hAnsi="MS Mincho" w:hint="eastAsia"/>
        </w:rPr>
        <w:t>。</w:t>
      </w:r>
      <w:r w:rsidR="00BB106B" w:rsidRPr="008C7AE3">
        <w:rPr>
          <w:rFonts w:eastAsia="MS Mincho" w:cs="MS Mincho"/>
          <w:color w:val="211D1E"/>
        </w:rPr>
        <w:t xml:space="preserve">_______________________________ </w:t>
      </w:r>
    </w:p>
    <w:p w14:paraId="76E024FA" w14:textId="77777777" w:rsidR="00544DE4" w:rsidRDefault="00544DE4" w:rsidP="00A41206">
      <w:pPr>
        <w:autoSpaceDE w:val="0"/>
        <w:autoSpaceDN w:val="0"/>
        <w:adjustRightInd w:val="0"/>
        <w:spacing w:line="241" w:lineRule="atLeast"/>
        <w:ind w:left="360" w:hanging="360"/>
        <w:rPr>
          <w:rFonts w:eastAsia="MS Mincho" w:cs="MS Mincho"/>
          <w:color w:val="211D1E"/>
        </w:rPr>
      </w:pPr>
    </w:p>
    <w:p w14:paraId="0FF78568" w14:textId="77777777" w:rsidR="00BB106B" w:rsidRPr="00F52EE2" w:rsidRDefault="00BB106B" w:rsidP="00A41206">
      <w:pPr>
        <w:autoSpaceDE w:val="0"/>
        <w:autoSpaceDN w:val="0"/>
        <w:adjustRightInd w:val="0"/>
        <w:spacing w:line="241" w:lineRule="atLeast"/>
        <w:ind w:left="360" w:hanging="360"/>
        <w:rPr>
          <w:rFonts w:eastAsia="MS Mincho" w:cs="MS Mincho"/>
          <w:color w:val="211D1E"/>
        </w:rPr>
      </w:pPr>
      <w:r w:rsidRPr="00F52EE2">
        <w:rPr>
          <w:rFonts w:eastAsia="MS Mincho" w:cs="MS Mincho"/>
          <w:color w:val="211D1E"/>
        </w:rPr>
        <w:t xml:space="preserve"> _______________________________ </w:t>
      </w:r>
      <w:r w:rsidR="00544DE4" w:rsidRPr="00287D87">
        <w:rPr>
          <w:rFonts w:asciiTheme="minorEastAsia" w:hAnsi="MS Mincho" w:hint="eastAsia"/>
        </w:rPr>
        <w:ruby>
          <w:rubyPr>
            <w:rubyAlign w:val="distributeSpace"/>
            <w:hps w:val="12"/>
            <w:hpsRaise w:val="22"/>
            <w:hpsBaseText w:val="24"/>
            <w:lid w:val="ja-JP"/>
          </w:rubyPr>
          <w:rt>
            <w:r w:rsidR="00544DE4" w:rsidRPr="00287D87">
              <w:rPr>
                <w:rFonts w:asciiTheme="minorEastAsia" w:hAnsi="MS Mincho" w:hint="eastAsia"/>
              </w:rPr>
              <w:t>つ</w:t>
            </w:r>
          </w:rt>
          <w:rubyBase>
            <w:r w:rsidR="00544DE4" w:rsidRPr="00287D87">
              <w:rPr>
                <w:rFonts w:asciiTheme="minorEastAsia" w:hAnsi="MS Mincho" w:hint="eastAsia"/>
              </w:rPr>
              <w:t>釣</w:t>
            </w:r>
          </w:rubyBase>
        </w:ruby>
      </w:r>
      <w:r w:rsidR="00544DE4" w:rsidRPr="00287D87">
        <w:rPr>
          <w:rFonts w:asciiTheme="minorEastAsia" w:hAnsi="MS Mincho" w:hint="eastAsia"/>
        </w:rPr>
        <w:t>ってきたんだって。</w:t>
      </w:r>
    </w:p>
    <w:p w14:paraId="25C5A08E" w14:textId="77777777" w:rsidR="00544DE4" w:rsidRDefault="00544DE4" w:rsidP="00A41206">
      <w:pPr>
        <w:autoSpaceDE w:val="0"/>
        <w:autoSpaceDN w:val="0"/>
        <w:adjustRightInd w:val="0"/>
        <w:spacing w:line="241" w:lineRule="atLeast"/>
        <w:ind w:left="360" w:hanging="360"/>
        <w:rPr>
          <w:rFonts w:eastAsia="MS Mincho" w:cs="MS Mincho"/>
          <w:color w:val="211D1E"/>
        </w:rPr>
      </w:pPr>
    </w:p>
    <w:p w14:paraId="29AD1CC9" w14:textId="77777777" w:rsidR="00544DE4" w:rsidRDefault="00BB106B" w:rsidP="00A41206">
      <w:pPr>
        <w:autoSpaceDE w:val="0"/>
        <w:autoSpaceDN w:val="0"/>
        <w:adjustRightInd w:val="0"/>
        <w:spacing w:line="241" w:lineRule="atLeast"/>
        <w:ind w:left="360" w:hanging="360"/>
        <w:rPr>
          <w:rFonts w:asciiTheme="minorEastAsia" w:hAnsi="MS Mincho"/>
        </w:rPr>
      </w:pPr>
      <w:r w:rsidRPr="00F52EE2">
        <w:rPr>
          <w:rFonts w:eastAsia="MS Mincho" w:cs="MS Mincho"/>
          <w:color w:val="211D1E"/>
        </w:rPr>
        <w:t xml:space="preserve"> _______________________________ </w:t>
      </w:r>
      <w:r w:rsidR="00544DE4" w:rsidRPr="00287D87">
        <w:rPr>
          <w:rFonts w:asciiTheme="minorEastAsia" w:hAnsi="MS Mincho" w:hint="eastAsia"/>
          <w:lang w:val="en-AU"/>
        </w:rPr>
        <w:ruby>
          <w:rubyPr>
            <w:rubyAlign w:val="distributeSpace"/>
            <w:hps w:val="12"/>
            <w:hpsRaise w:val="22"/>
            <w:hpsBaseText w:val="24"/>
            <w:lid w:val="ja-JP"/>
          </w:rubyPr>
          <w:rt>
            <w:r w:rsidR="00544DE4" w:rsidRPr="00287D87">
              <w:rPr>
                <w:rFonts w:asciiTheme="minorEastAsia" w:hAnsi="MS Mincho" w:hint="eastAsia"/>
              </w:rPr>
              <w:t>かいさん</w:t>
            </w:r>
          </w:rt>
          <w:rubyBase>
            <w:r w:rsidR="00544DE4" w:rsidRPr="00287D87">
              <w:rPr>
                <w:rFonts w:asciiTheme="minorEastAsia" w:hAnsi="MS Mincho" w:hint="eastAsia"/>
              </w:rPr>
              <w:t>解散</w:t>
            </w:r>
          </w:rubyBase>
        </w:ruby>
      </w:r>
      <w:r w:rsidR="00544DE4" w:rsidRPr="00287D87">
        <w:rPr>
          <w:rFonts w:asciiTheme="minorEastAsia" w:hAnsi="MS Mincho" w:hint="eastAsia"/>
        </w:rPr>
        <w:t>になった。</w:t>
      </w:r>
    </w:p>
    <w:p w14:paraId="71362382" w14:textId="77777777" w:rsidR="00544DE4" w:rsidRDefault="00544DE4" w:rsidP="00A41206">
      <w:pPr>
        <w:autoSpaceDE w:val="0"/>
        <w:autoSpaceDN w:val="0"/>
        <w:adjustRightInd w:val="0"/>
        <w:spacing w:line="241" w:lineRule="atLeast"/>
        <w:ind w:left="360" w:hanging="360"/>
        <w:rPr>
          <w:rFonts w:asciiTheme="minorEastAsia" w:hAnsi="MS Mincho"/>
        </w:rPr>
      </w:pPr>
    </w:p>
    <w:p w14:paraId="44FD1FEC" w14:textId="77777777" w:rsidR="00BB106B" w:rsidRDefault="00544DE4" w:rsidP="00A41206">
      <w:pPr>
        <w:autoSpaceDE w:val="0"/>
        <w:autoSpaceDN w:val="0"/>
        <w:adjustRightInd w:val="0"/>
        <w:spacing w:line="241" w:lineRule="atLeast"/>
        <w:ind w:left="360" w:hanging="360"/>
        <w:rPr>
          <w:rFonts w:eastAsia="MS Mincho" w:cs="MS Mincho"/>
          <w:color w:val="211D1E"/>
        </w:rPr>
      </w:pPr>
      <w:r w:rsidRPr="00287D87">
        <w:rPr>
          <w:rFonts w:asciiTheme="minorEastAsia" w:hAnsi="MS Mincho" w:hint="eastAsia"/>
        </w:rPr>
        <w:t>チェロの</w:t>
      </w:r>
      <w:r w:rsidRPr="00287D87">
        <w:rPr>
          <w:rFonts w:asciiTheme="minorEastAsia" w:hAnsi="MS Mincho" w:hint="eastAsia"/>
        </w:rPr>
        <w:fldChar w:fldCharType="begin"/>
      </w:r>
      <w:r w:rsidRPr="00287D87">
        <w:rPr>
          <w:rFonts w:asciiTheme="minorEastAsia" w:hAnsi="MS Mincho" w:hint="eastAsia"/>
        </w:rPr>
        <w:instrText>EQ \* jc3 \* "Font:ＭＳ 明朝" \* hps12 \o\al(\s\up 11(しゃっ),借金)</w:instrText>
      </w:r>
      <w:r w:rsidRPr="00287D87">
        <w:rPr>
          <w:rFonts w:asciiTheme="minorEastAsia" w:hAnsi="MS Mincho" w:hint="eastAsia"/>
        </w:rPr>
        <w:fldChar w:fldCharType="end"/>
      </w:r>
      <w:r w:rsidRPr="00287D87">
        <w:rPr>
          <w:rFonts w:asciiTheme="minorEastAsia" w:hAnsi="MS Mincho" w:hint="eastAsia"/>
        </w:rPr>
        <w:t>も</w:t>
      </w:r>
      <w:r w:rsidR="00BB106B" w:rsidRPr="00F52EE2">
        <w:rPr>
          <w:rFonts w:eastAsia="MS Mincho" w:cs="MS Mincho"/>
          <w:color w:val="211D1E"/>
        </w:rPr>
        <w:t>_______________________________</w:t>
      </w:r>
    </w:p>
    <w:p w14:paraId="3DBE7794" w14:textId="77777777" w:rsidR="00544DE4" w:rsidRDefault="00544DE4" w:rsidP="00A41206">
      <w:pPr>
        <w:autoSpaceDE w:val="0"/>
        <w:autoSpaceDN w:val="0"/>
        <w:adjustRightInd w:val="0"/>
        <w:spacing w:line="241" w:lineRule="atLeast"/>
        <w:ind w:left="360" w:hanging="360"/>
        <w:rPr>
          <w:rFonts w:eastAsia="MS Mincho" w:cs="MS Mincho"/>
          <w:color w:val="211D1E"/>
        </w:rPr>
      </w:pPr>
    </w:p>
    <w:p w14:paraId="4EFE303F" w14:textId="77777777" w:rsidR="00544DE4" w:rsidRPr="00F52EE2" w:rsidRDefault="00544DE4" w:rsidP="00A41206">
      <w:pPr>
        <w:autoSpaceDE w:val="0"/>
        <w:autoSpaceDN w:val="0"/>
        <w:adjustRightInd w:val="0"/>
        <w:spacing w:line="241" w:lineRule="atLeast"/>
        <w:ind w:left="360" w:hanging="360"/>
        <w:rPr>
          <w:rFonts w:eastAsia="MS Mincho" w:cs="MS Mincho"/>
          <w:color w:val="211D1E"/>
        </w:rPr>
      </w:pPr>
    </w:p>
    <w:p w14:paraId="088DC5AB" w14:textId="7E5EF391" w:rsidR="00BB106B" w:rsidRPr="00544DE4" w:rsidRDefault="001A2330" w:rsidP="00A41206">
      <w:pPr>
        <w:pStyle w:val="ListParagraph"/>
        <w:numPr>
          <w:ilvl w:val="0"/>
          <w:numId w:val="9"/>
        </w:numPr>
        <w:autoSpaceDE w:val="0"/>
        <w:autoSpaceDN w:val="0"/>
        <w:adjustRightInd w:val="0"/>
        <w:spacing w:line="241" w:lineRule="atLeast"/>
        <w:rPr>
          <w:rFonts w:eastAsia="MS Mincho" w:cs="Calibri"/>
          <w:color w:val="211D1E"/>
        </w:rPr>
      </w:pPr>
      <w:r>
        <w:rPr>
          <w:rFonts w:eastAsia="MS Mincho" w:cs="Calibri"/>
          <w:color w:val="211D1E"/>
        </w:rPr>
        <w:t>What do</w:t>
      </w:r>
      <w:r w:rsidR="00BB106B" w:rsidRPr="00544DE4">
        <w:rPr>
          <w:rFonts w:eastAsia="MS Mincho" w:cs="Calibri"/>
          <w:color w:val="211D1E"/>
        </w:rPr>
        <w:t xml:space="preserve"> the word</w:t>
      </w:r>
      <w:r>
        <w:rPr>
          <w:rFonts w:eastAsia="MS Mincho" w:cs="Calibri"/>
          <w:color w:val="211D1E"/>
        </w:rPr>
        <w:t xml:space="preserve">s </w:t>
      </w:r>
      <w:r w:rsidR="00BB106B" w:rsidRPr="00544DE4">
        <w:rPr>
          <w:rFonts w:eastAsia="MS Mincho" w:cs="Calibri"/>
          <w:color w:val="211D1E"/>
        </w:rPr>
        <w:t xml:space="preserve"> </w:t>
      </w:r>
      <w:r w:rsidR="00544DE4" w:rsidRPr="00544DE4">
        <w:rPr>
          <w:rFonts w:asciiTheme="minorEastAsia" w:hAnsi="MS Mincho" w:hint="eastAsia"/>
        </w:rPr>
        <w:ruby>
          <w:rubyPr>
            <w:rubyAlign w:val="distributeSpace"/>
            <w:hps w:val="12"/>
            <w:hpsRaise w:val="22"/>
            <w:hpsBaseText w:val="24"/>
            <w:lid w:val="ja-JP"/>
          </w:rubyPr>
          <w:rt>
            <w:r w:rsidR="00544DE4" w:rsidRPr="00544DE4">
              <w:rPr>
                <w:rFonts w:asciiTheme="minorEastAsia" w:hAnsi="MS Mincho" w:hint="eastAsia"/>
              </w:rPr>
              <w:t>つぎ</w:t>
            </w:r>
          </w:rt>
          <w:rubyBase>
            <w:r w:rsidR="00544DE4" w:rsidRPr="00544DE4">
              <w:rPr>
                <w:rFonts w:asciiTheme="minorEastAsia" w:hAnsi="MS Mincho" w:hint="eastAsia"/>
              </w:rPr>
              <w:t>次</w:t>
            </w:r>
          </w:rubyBase>
        </w:ruby>
      </w:r>
      <w:r w:rsidR="00544DE4" w:rsidRPr="00544DE4">
        <w:rPr>
          <w:rFonts w:asciiTheme="minorEastAsia" w:hAnsi="MS Mincho" w:hint="eastAsia"/>
        </w:rPr>
        <w:t xml:space="preserve">なんてない　</w:t>
      </w:r>
      <w:r w:rsidR="00544DE4" w:rsidRPr="00544DE4">
        <w:rPr>
          <w:rFonts w:eastAsia="MS Mincho" w:cs="Calibri"/>
          <w:color w:val="211D1E"/>
        </w:rPr>
        <w:t>indicate in this situation? Why</w:t>
      </w:r>
      <w:r w:rsidR="000C2C15">
        <w:rPr>
          <w:rFonts w:eastAsia="MS Mincho" w:cs="Calibri"/>
          <w:color w:val="211D1E"/>
        </w:rPr>
        <w:t xml:space="preserve"> does </w:t>
      </w:r>
      <w:proofErr w:type="spellStart"/>
      <w:r w:rsidR="000C2C15">
        <w:rPr>
          <w:rFonts w:eastAsia="MS Mincho" w:cs="Calibri"/>
          <w:color w:val="211D1E"/>
        </w:rPr>
        <w:t>Daigo</w:t>
      </w:r>
      <w:proofErr w:type="spellEnd"/>
      <w:r w:rsidR="000C2C15">
        <w:rPr>
          <w:rFonts w:eastAsia="MS Mincho" w:cs="Calibri"/>
          <w:color w:val="211D1E"/>
        </w:rPr>
        <w:t xml:space="preserve"> say</w:t>
      </w:r>
      <w:r w:rsidR="00544DE4" w:rsidRPr="00544DE4">
        <w:rPr>
          <w:rFonts w:eastAsia="MS Mincho" w:cs="Calibri"/>
          <w:color w:val="211D1E"/>
        </w:rPr>
        <w:t xml:space="preserve"> </w:t>
      </w:r>
      <w:r w:rsidR="000C2C15">
        <w:rPr>
          <w:rFonts w:eastAsia="MS Mincho" w:cs="Calibri"/>
          <w:color w:val="211D1E"/>
        </w:rPr>
        <w:t>this</w:t>
      </w:r>
      <w:r w:rsidR="00544DE4" w:rsidRPr="00544DE4">
        <w:rPr>
          <w:rFonts w:eastAsia="MS Mincho" w:cs="Calibri"/>
          <w:color w:val="211D1E"/>
        </w:rPr>
        <w:t>?</w:t>
      </w:r>
    </w:p>
    <w:p w14:paraId="41E4F05C" w14:textId="77777777" w:rsidR="00544DE4" w:rsidRPr="00544DE4" w:rsidRDefault="00544DE4" w:rsidP="00A41206">
      <w:pPr>
        <w:pStyle w:val="ListParagraph"/>
        <w:autoSpaceDE w:val="0"/>
        <w:autoSpaceDN w:val="0"/>
        <w:adjustRightInd w:val="0"/>
        <w:spacing w:line="241" w:lineRule="atLeast"/>
        <w:ind w:left="360"/>
        <w:rPr>
          <w:rFonts w:eastAsia="MS Mincho" w:cs="Calibri"/>
          <w:color w:val="211D1E"/>
        </w:rPr>
      </w:pPr>
    </w:p>
    <w:p w14:paraId="06E5DEF4" w14:textId="77777777" w:rsidR="00BB106B" w:rsidRPr="00F52EE2" w:rsidRDefault="00BB106B" w:rsidP="00A41206">
      <w:pPr>
        <w:autoSpaceDE w:val="0"/>
        <w:autoSpaceDN w:val="0"/>
        <w:adjustRightInd w:val="0"/>
        <w:spacing w:line="241" w:lineRule="atLeast"/>
        <w:ind w:left="360" w:hanging="360"/>
        <w:rPr>
          <w:rFonts w:eastAsia="MS Mincho" w:cs="Calibri"/>
          <w:color w:val="211D1E"/>
        </w:rPr>
      </w:pPr>
      <w:r w:rsidRPr="00F52EE2">
        <w:rPr>
          <w:rFonts w:eastAsia="MS Mincho" w:cs="Myriad Pro Cond"/>
          <w:color w:val="000000"/>
        </w:rPr>
        <w:t>_</w:t>
      </w:r>
      <w:r w:rsidRPr="00F52EE2">
        <w:rPr>
          <w:rFonts w:eastAsia="MS Mincho" w:cs="Calibri"/>
          <w:color w:val="211D1E"/>
        </w:rPr>
        <w:t>________________________________________________________________</w:t>
      </w:r>
    </w:p>
    <w:p w14:paraId="3BA6EED6" w14:textId="77777777" w:rsidR="00544DE4" w:rsidRDefault="00544DE4" w:rsidP="00A41206">
      <w:pPr>
        <w:autoSpaceDE w:val="0"/>
        <w:autoSpaceDN w:val="0"/>
        <w:adjustRightInd w:val="0"/>
        <w:spacing w:line="241" w:lineRule="atLeast"/>
        <w:ind w:left="360" w:hanging="360"/>
        <w:rPr>
          <w:rFonts w:eastAsia="MS Mincho" w:cs="Myriad Pro Cond"/>
          <w:color w:val="000000"/>
        </w:rPr>
      </w:pPr>
    </w:p>
    <w:p w14:paraId="4CA5CB27" w14:textId="77777777" w:rsidR="003B3FB4" w:rsidRDefault="003B3FB4" w:rsidP="00A41206">
      <w:pPr>
        <w:autoSpaceDE w:val="0"/>
        <w:autoSpaceDN w:val="0"/>
        <w:adjustRightInd w:val="0"/>
        <w:spacing w:line="241" w:lineRule="atLeast"/>
        <w:ind w:left="360" w:hanging="360"/>
        <w:rPr>
          <w:rFonts w:eastAsia="MS Mincho" w:cs="Myriad Pro Cond"/>
          <w:color w:val="000000"/>
        </w:rPr>
      </w:pPr>
    </w:p>
    <w:p w14:paraId="6F2CD19B" w14:textId="77777777" w:rsidR="00F536E2" w:rsidRDefault="00BB106B" w:rsidP="00A41206">
      <w:pPr>
        <w:autoSpaceDE w:val="0"/>
        <w:autoSpaceDN w:val="0"/>
        <w:adjustRightInd w:val="0"/>
        <w:spacing w:line="241" w:lineRule="atLeast"/>
        <w:ind w:left="360" w:hanging="360"/>
        <w:rPr>
          <w:rFonts w:eastAsia="MS Mincho" w:cs="Calibri"/>
          <w:color w:val="211D1E"/>
        </w:rPr>
      </w:pPr>
      <w:r w:rsidRPr="00F52EE2">
        <w:rPr>
          <w:rFonts w:eastAsia="MS Mincho" w:cs="Calibri"/>
          <w:color w:val="211D1E"/>
        </w:rPr>
        <w:t xml:space="preserve">4. </w:t>
      </w:r>
      <w:r w:rsidR="00F536E2" w:rsidRPr="00287D87">
        <w:rPr>
          <w:rFonts w:asciiTheme="minorEastAsia" w:hAnsi="MS Mincho" w:hint="eastAsia"/>
        </w:rPr>
        <w:ruby>
          <w:rubyPr>
            <w:rubyAlign w:val="distributeSpace"/>
            <w:hps w:val="12"/>
            <w:hpsRaise w:val="22"/>
            <w:hpsBaseText w:val="24"/>
            <w:lid w:val="ja-JP"/>
          </w:rubyPr>
          <w:rt>
            <w:r w:rsidR="00F536E2" w:rsidRPr="00287D87">
              <w:rPr>
                <w:rFonts w:asciiTheme="minorEastAsia" w:hAnsi="MS Mincho" w:hint="eastAsia"/>
              </w:rPr>
              <w:t>おれ</w:t>
            </w:r>
          </w:rt>
          <w:rubyBase>
            <w:r w:rsidR="00F536E2" w:rsidRPr="00287D87">
              <w:rPr>
                <w:rFonts w:asciiTheme="minorEastAsia" w:hAnsi="MS Mincho" w:hint="eastAsia"/>
              </w:rPr>
              <w:t>俺</w:t>
            </w:r>
          </w:rubyBase>
        </w:ruby>
      </w:r>
      <w:r w:rsidR="00F536E2" w:rsidRPr="00287D87">
        <w:rPr>
          <w:rFonts w:asciiTheme="minorEastAsia" w:hAnsi="MS Mincho" w:hint="eastAsia"/>
        </w:rPr>
        <w:t>ぐらいの</w:t>
      </w:r>
      <w:r w:rsidR="00F536E2" w:rsidRPr="00287D87">
        <w:rPr>
          <w:rFonts w:asciiTheme="minorEastAsia" w:hAnsi="MS Mincho" w:hint="eastAsia"/>
        </w:rPr>
        <w:fldChar w:fldCharType="begin"/>
      </w:r>
      <w:r w:rsidR="00F536E2" w:rsidRPr="00287D87">
        <w:rPr>
          <w:rFonts w:asciiTheme="minorEastAsia" w:hAnsi="MS Mincho" w:hint="eastAsia"/>
        </w:rPr>
        <w:instrText>EQ \* jc2 \* "Font:ＭＳ 明朝" \* hps12 \o\ad(\s\up 11(うで),腕)</w:instrText>
      </w:r>
      <w:r w:rsidR="00F536E2" w:rsidRPr="00287D87">
        <w:rPr>
          <w:rFonts w:asciiTheme="minorEastAsia" w:hAnsi="MS Mincho" w:hint="eastAsia"/>
        </w:rPr>
        <w:fldChar w:fldCharType="end"/>
      </w:r>
      <w:r w:rsidR="00F536E2">
        <w:rPr>
          <w:rFonts w:eastAsia="MS Mincho" w:cs="MS Mincho"/>
          <w:color w:val="211D1E"/>
        </w:rPr>
        <w:t xml:space="preserve"> </w:t>
      </w:r>
      <w:r w:rsidR="00F536E2">
        <w:rPr>
          <w:rFonts w:eastAsia="MS Mincho" w:cs="Calibri"/>
          <w:color w:val="211D1E"/>
        </w:rPr>
        <w:t>What</w:t>
      </w:r>
      <w:r w:rsidR="00F536E2" w:rsidRPr="00F52EE2">
        <w:rPr>
          <w:rFonts w:eastAsia="MS Mincho" w:cs="Calibri"/>
          <w:color w:val="211D1E"/>
        </w:rPr>
        <w:t xml:space="preserve"> is </w:t>
      </w:r>
      <w:r w:rsidR="00F536E2" w:rsidRPr="00287D87">
        <w:rPr>
          <w:rFonts w:asciiTheme="minorEastAsia" w:hAnsi="MS Mincho" w:hint="eastAsia"/>
        </w:rPr>
        <w:ruby>
          <w:rubyPr>
            <w:rubyAlign w:val="distributeSpace"/>
            <w:hps w:val="12"/>
            <w:hpsRaise w:val="22"/>
            <w:hpsBaseText w:val="24"/>
            <w:lid w:val="ja-JP"/>
          </w:rubyPr>
          <w:rt>
            <w:r w:rsidR="00F536E2" w:rsidRPr="00287D87">
              <w:rPr>
                <w:rFonts w:asciiTheme="minorEastAsia" w:hAnsi="MS Mincho" w:hint="eastAsia"/>
              </w:rPr>
              <w:t>うで</w:t>
            </w:r>
          </w:rt>
          <w:rubyBase>
            <w:r w:rsidR="00F536E2" w:rsidRPr="00287D87">
              <w:rPr>
                <w:rFonts w:asciiTheme="minorEastAsia" w:hAnsi="MS Mincho" w:hint="eastAsia"/>
              </w:rPr>
              <w:t>腕</w:t>
            </w:r>
          </w:rubyBase>
        </w:ruby>
      </w:r>
      <w:r w:rsidR="00F536E2">
        <w:rPr>
          <w:rFonts w:eastAsia="MS Mincho" w:cs="Calibri"/>
          <w:color w:val="211D1E"/>
        </w:rPr>
        <w:t xml:space="preserve">?  What does </w:t>
      </w:r>
      <w:proofErr w:type="spellStart"/>
      <w:r w:rsidR="00F536E2">
        <w:rPr>
          <w:rFonts w:eastAsia="MS Mincho" w:cs="Calibri"/>
          <w:color w:val="211D1E"/>
        </w:rPr>
        <w:t>Daigo</w:t>
      </w:r>
      <w:proofErr w:type="spellEnd"/>
      <w:r w:rsidR="00F536E2">
        <w:rPr>
          <w:rFonts w:eastAsia="MS Mincho" w:cs="Calibri"/>
          <w:color w:val="211D1E"/>
        </w:rPr>
        <w:t xml:space="preserve"> mean by this </w:t>
      </w:r>
      <w:r w:rsidR="00F536E2" w:rsidRPr="00F52EE2">
        <w:rPr>
          <w:rFonts w:eastAsia="MS Mincho" w:cs="Calibri"/>
          <w:color w:val="211D1E"/>
        </w:rPr>
        <w:t>statement?</w:t>
      </w:r>
    </w:p>
    <w:p w14:paraId="4C70938A" w14:textId="77777777" w:rsidR="00BD13B2" w:rsidRDefault="00BD13B2" w:rsidP="00A41206">
      <w:pPr>
        <w:autoSpaceDE w:val="0"/>
        <w:autoSpaceDN w:val="0"/>
        <w:adjustRightInd w:val="0"/>
        <w:spacing w:line="241" w:lineRule="atLeast"/>
        <w:ind w:left="360" w:hanging="360"/>
        <w:rPr>
          <w:rFonts w:eastAsia="MS Mincho" w:cs="Myriad Pro Cond"/>
          <w:color w:val="000000"/>
        </w:rPr>
      </w:pPr>
    </w:p>
    <w:p w14:paraId="15D8FAF7" w14:textId="77777777" w:rsidR="00BB106B" w:rsidRDefault="00BB106B" w:rsidP="00A41206">
      <w:pPr>
        <w:autoSpaceDE w:val="0"/>
        <w:autoSpaceDN w:val="0"/>
        <w:adjustRightInd w:val="0"/>
        <w:spacing w:line="241" w:lineRule="atLeast"/>
        <w:ind w:left="360" w:hanging="360"/>
        <w:rPr>
          <w:rFonts w:eastAsia="MS Mincho" w:cs="Calibri"/>
          <w:color w:val="211D1E"/>
        </w:rPr>
      </w:pPr>
      <w:r w:rsidRPr="00F52EE2">
        <w:rPr>
          <w:rFonts w:eastAsia="MS Mincho" w:cs="Myriad Pro Cond"/>
          <w:color w:val="000000"/>
        </w:rPr>
        <w:t>_</w:t>
      </w:r>
      <w:r w:rsidRPr="00F52EE2">
        <w:rPr>
          <w:rFonts w:eastAsia="MS Mincho" w:cs="Calibri"/>
          <w:color w:val="211D1E"/>
        </w:rPr>
        <w:t>________________________________________________________________</w:t>
      </w:r>
    </w:p>
    <w:p w14:paraId="40208370" w14:textId="77777777" w:rsidR="00BD13B2" w:rsidRDefault="00BD13B2" w:rsidP="00A41206">
      <w:pPr>
        <w:autoSpaceDE w:val="0"/>
        <w:autoSpaceDN w:val="0"/>
        <w:adjustRightInd w:val="0"/>
        <w:spacing w:line="241" w:lineRule="atLeast"/>
        <w:ind w:left="360" w:hanging="360"/>
        <w:rPr>
          <w:rFonts w:eastAsia="MS Mincho" w:cs="Calibri"/>
          <w:color w:val="211D1E"/>
        </w:rPr>
      </w:pPr>
    </w:p>
    <w:p w14:paraId="0F6F6373" w14:textId="77777777" w:rsidR="003B3FB4" w:rsidRPr="00F52EE2" w:rsidRDefault="003B3FB4" w:rsidP="00A41206">
      <w:pPr>
        <w:autoSpaceDE w:val="0"/>
        <w:autoSpaceDN w:val="0"/>
        <w:adjustRightInd w:val="0"/>
        <w:spacing w:line="241" w:lineRule="atLeast"/>
        <w:ind w:left="360" w:hanging="360"/>
        <w:rPr>
          <w:rFonts w:eastAsia="MS Mincho" w:cs="Calibri"/>
          <w:color w:val="211D1E"/>
        </w:rPr>
      </w:pPr>
    </w:p>
    <w:p w14:paraId="23606C95" w14:textId="77777777" w:rsidR="00F536E2" w:rsidRPr="00F52EE2" w:rsidRDefault="00BB106B" w:rsidP="00A41206">
      <w:pPr>
        <w:autoSpaceDE w:val="0"/>
        <w:autoSpaceDN w:val="0"/>
        <w:adjustRightInd w:val="0"/>
        <w:spacing w:line="241" w:lineRule="atLeast"/>
        <w:ind w:left="360" w:hanging="360"/>
        <w:rPr>
          <w:rFonts w:eastAsia="MS Mincho" w:cs="Calibri"/>
          <w:color w:val="211D1E"/>
        </w:rPr>
      </w:pPr>
      <w:r w:rsidRPr="00F52EE2">
        <w:rPr>
          <w:rFonts w:eastAsia="MS Mincho" w:cs="Calibri"/>
          <w:color w:val="211D1E"/>
        </w:rPr>
        <w:t xml:space="preserve">5. </w:t>
      </w:r>
      <w:r w:rsidR="00F536E2">
        <w:rPr>
          <w:rFonts w:eastAsia="MS Mincho" w:cs="Calibri"/>
          <w:color w:val="211D1E"/>
        </w:rPr>
        <w:t xml:space="preserve">Why do you think there is a </w:t>
      </w:r>
      <w:r w:rsidR="00F536E2" w:rsidRPr="00F52EE2">
        <w:rPr>
          <w:rFonts w:eastAsia="MS Mincho" w:cs="Calibri"/>
          <w:color w:val="211D1E"/>
        </w:rPr>
        <w:t xml:space="preserve">pause between </w:t>
      </w:r>
      <w:r w:rsidR="00F536E2" w:rsidRPr="00287D87">
        <w:rPr>
          <w:rFonts w:asciiTheme="minorEastAsia" w:hAnsi="MS Mincho" w:hint="eastAsia"/>
        </w:rPr>
        <w:ruby>
          <w:rubyPr>
            <w:rubyAlign w:val="distributeSpace"/>
            <w:hps w:val="12"/>
            <w:hpsRaise w:val="22"/>
            <w:hpsBaseText w:val="24"/>
            <w:lid w:val="ja-JP"/>
          </w:rubyPr>
          <w:rt>
            <w:r w:rsidR="00F536E2" w:rsidRPr="00287D87">
              <w:rPr>
                <w:rFonts w:asciiTheme="minorEastAsia" w:hAnsi="MS Mincho" w:hint="eastAsia"/>
              </w:rPr>
              <w:t>む</w:t>
            </w:r>
          </w:rt>
          <w:rubyBase>
            <w:r w:rsidR="00F536E2" w:rsidRPr="00287D87">
              <w:rPr>
                <w:rFonts w:asciiTheme="minorEastAsia" w:hAnsi="MS Mincho" w:hint="eastAsia"/>
              </w:rPr>
              <w:t>無</w:t>
            </w:r>
          </w:rubyBase>
        </w:ruby>
      </w:r>
      <w:r w:rsidR="00F536E2" w:rsidRPr="00287D87">
        <w:rPr>
          <w:rFonts w:asciiTheme="minorEastAsia" w:hAnsi="MS Mincho" w:hint="eastAsia"/>
        </w:rPr>
        <w:t>理があるし</w:t>
      </w:r>
      <w:r w:rsidR="00F536E2">
        <w:rPr>
          <w:rFonts w:asciiTheme="minorEastAsia" w:hAnsi="MS Mincho"/>
        </w:rPr>
        <w:t xml:space="preserve"> </w:t>
      </w:r>
      <w:r w:rsidR="00F536E2" w:rsidRPr="00F52EE2">
        <w:rPr>
          <w:rFonts w:eastAsia="MS Mincho" w:cs="Calibri"/>
          <w:color w:val="211D1E"/>
        </w:rPr>
        <w:t>and</w:t>
      </w:r>
      <w:r w:rsidR="00F536E2">
        <w:rPr>
          <w:rFonts w:eastAsia="MS Mincho" w:cs="Calibri"/>
          <w:color w:val="211D1E"/>
        </w:rPr>
        <w:t xml:space="preserve"> </w:t>
      </w:r>
      <w:r w:rsidR="00F536E2" w:rsidRPr="00F52EE2">
        <w:rPr>
          <w:rFonts w:eastAsia="MS Mincho" w:cs="Calibri"/>
          <w:color w:val="211D1E"/>
        </w:rPr>
        <w:t xml:space="preserve"> </w:t>
      </w:r>
      <w:r w:rsidR="00F536E2" w:rsidRPr="00287D87">
        <w:rPr>
          <w:rFonts w:asciiTheme="minorEastAsia" w:hAnsi="MS Mincho" w:hint="eastAsia"/>
        </w:rPr>
        <w:t>チェロの</w:t>
      </w:r>
      <w:r w:rsidR="00F536E2" w:rsidRPr="00287D87">
        <w:rPr>
          <w:rFonts w:asciiTheme="minorEastAsia" w:hAnsi="MS Mincho" w:hint="eastAsia"/>
        </w:rPr>
        <w:ruby>
          <w:rubyPr>
            <w:rubyAlign w:val="left"/>
            <w:hps w:val="12"/>
            <w:hpsRaise w:val="22"/>
            <w:hpsBaseText w:val="24"/>
            <w:lid w:val="ja-JP"/>
          </w:rubyPr>
          <w:rt>
            <w:r w:rsidR="00F536E2" w:rsidRPr="00287D87">
              <w:rPr>
                <w:rFonts w:asciiTheme="minorEastAsia" w:hAnsi="MS Mincho" w:hint="eastAsia"/>
              </w:rPr>
              <w:t>しゃっ</w:t>
            </w:r>
          </w:rt>
          <w:rubyBase>
            <w:r w:rsidR="00F536E2" w:rsidRPr="00287D87">
              <w:rPr>
                <w:rFonts w:asciiTheme="minorEastAsia" w:hAnsi="MS Mincho" w:hint="eastAsia"/>
              </w:rPr>
              <w:t>借金</w:t>
            </w:r>
          </w:rubyBase>
        </w:ruby>
      </w:r>
      <w:r w:rsidR="00F536E2" w:rsidRPr="00287D87">
        <w:rPr>
          <w:rFonts w:asciiTheme="minorEastAsia" w:hAnsi="MS Mincho" w:hint="eastAsia"/>
        </w:rPr>
        <w:t>も</w:t>
      </w:r>
      <w:r w:rsidR="00F536E2" w:rsidRPr="00F52EE2">
        <w:rPr>
          <w:rFonts w:eastAsia="MS Mincho" w:cs="Calibri"/>
          <w:color w:val="211D1E"/>
        </w:rPr>
        <w:t>?</w:t>
      </w:r>
    </w:p>
    <w:p w14:paraId="3A5F31E2" w14:textId="2E00C907" w:rsidR="00BB106B" w:rsidRDefault="00BB106B" w:rsidP="00A41206">
      <w:pPr>
        <w:autoSpaceDE w:val="0"/>
        <w:autoSpaceDN w:val="0"/>
        <w:adjustRightInd w:val="0"/>
        <w:spacing w:line="241" w:lineRule="atLeast"/>
        <w:ind w:left="360" w:hanging="360"/>
        <w:rPr>
          <w:rFonts w:eastAsia="MS Mincho" w:cs="Calibri"/>
          <w:color w:val="211D1E"/>
        </w:rPr>
      </w:pPr>
    </w:p>
    <w:p w14:paraId="71098EE7" w14:textId="77777777" w:rsidR="00BD13B2" w:rsidRPr="00F52EE2" w:rsidRDefault="00BD13B2" w:rsidP="00A41206">
      <w:pPr>
        <w:autoSpaceDE w:val="0"/>
        <w:autoSpaceDN w:val="0"/>
        <w:adjustRightInd w:val="0"/>
        <w:spacing w:line="241" w:lineRule="atLeast"/>
        <w:ind w:left="360" w:hanging="360"/>
        <w:rPr>
          <w:rFonts w:eastAsia="MS Mincho" w:cs="Calibri"/>
          <w:color w:val="211D1E"/>
        </w:rPr>
      </w:pPr>
    </w:p>
    <w:p w14:paraId="16BC3206" w14:textId="77777777" w:rsidR="00BB106B" w:rsidRPr="00F52EE2" w:rsidRDefault="00BB106B" w:rsidP="00A41206">
      <w:pPr>
        <w:autoSpaceDE w:val="0"/>
        <w:autoSpaceDN w:val="0"/>
        <w:adjustRightInd w:val="0"/>
        <w:spacing w:line="241" w:lineRule="atLeast"/>
        <w:ind w:left="360" w:hanging="360"/>
        <w:rPr>
          <w:rFonts w:eastAsia="MS Mincho" w:cs="Calibri"/>
          <w:color w:val="211D1E"/>
        </w:rPr>
      </w:pPr>
      <w:r w:rsidRPr="00F52EE2">
        <w:rPr>
          <w:rFonts w:eastAsia="MS Mincho" w:cs="Myriad Pro Cond"/>
          <w:color w:val="000000"/>
        </w:rPr>
        <w:t>_</w:t>
      </w:r>
      <w:r w:rsidRPr="00F52EE2">
        <w:rPr>
          <w:rFonts w:eastAsia="MS Mincho" w:cs="Calibri"/>
          <w:color w:val="211D1E"/>
        </w:rPr>
        <w:t>________________________________________________________________</w:t>
      </w:r>
    </w:p>
    <w:p w14:paraId="4CD7DEA1" w14:textId="77777777" w:rsidR="00BD13B2" w:rsidRDefault="00BD13B2" w:rsidP="00A41206">
      <w:pPr>
        <w:autoSpaceDE w:val="0"/>
        <w:autoSpaceDN w:val="0"/>
        <w:adjustRightInd w:val="0"/>
        <w:spacing w:line="241" w:lineRule="atLeast"/>
        <w:ind w:left="360" w:hanging="360"/>
        <w:rPr>
          <w:rFonts w:eastAsia="MS Mincho" w:cs="Myriad Pro Cond"/>
          <w:color w:val="000000"/>
        </w:rPr>
      </w:pPr>
    </w:p>
    <w:p w14:paraId="1084A726" w14:textId="77777777" w:rsidR="00BD13B2" w:rsidRDefault="00BD13B2" w:rsidP="00A41206">
      <w:pPr>
        <w:autoSpaceDE w:val="0"/>
        <w:autoSpaceDN w:val="0"/>
        <w:adjustRightInd w:val="0"/>
        <w:spacing w:line="241" w:lineRule="atLeast"/>
        <w:ind w:left="360" w:hanging="360"/>
        <w:rPr>
          <w:rFonts w:eastAsia="MS Mincho" w:cs="Myriad Pro Cond"/>
          <w:color w:val="000000"/>
        </w:rPr>
      </w:pPr>
    </w:p>
    <w:p w14:paraId="4C0D1C6B" w14:textId="447927A1" w:rsidR="00895795" w:rsidRDefault="00BB106B" w:rsidP="00A41206">
      <w:pPr>
        <w:autoSpaceDE w:val="0"/>
        <w:autoSpaceDN w:val="0"/>
        <w:adjustRightInd w:val="0"/>
        <w:spacing w:line="241" w:lineRule="atLeast"/>
        <w:ind w:left="360" w:hanging="360"/>
      </w:pPr>
      <w:r w:rsidRPr="00F52EE2">
        <w:rPr>
          <w:rFonts w:eastAsia="MS Mincho" w:cs="Calibri"/>
          <w:color w:val="211D1E"/>
        </w:rPr>
        <w:t>6</w:t>
      </w:r>
      <w:r w:rsidR="00BD13B2">
        <w:rPr>
          <w:rFonts w:eastAsia="MS Mincho" w:cs="Calibri"/>
          <w:color w:val="211D1E"/>
        </w:rPr>
        <w:t xml:space="preserve"> </w:t>
      </w:r>
      <w:r w:rsidR="00BD13B2" w:rsidRPr="00287D87">
        <w:rPr>
          <w:rFonts w:asciiTheme="minorEastAsia" w:hAnsi="MS Mincho" w:hint="eastAsia"/>
        </w:rPr>
        <w:t>せ…　1800万!?</w:t>
      </w:r>
      <w:r w:rsidR="00BD13B2">
        <w:rPr>
          <w:rFonts w:asciiTheme="minorEastAsia" w:hAnsi="MS Mincho"/>
        </w:rPr>
        <w:t xml:space="preserve"> </w:t>
      </w:r>
      <w:r w:rsidR="00895795">
        <w:t xml:space="preserve">How does Mika </w:t>
      </w:r>
      <w:r w:rsidR="000C2C15">
        <w:t xml:space="preserve">respond to </w:t>
      </w:r>
      <w:proofErr w:type="spellStart"/>
      <w:r w:rsidR="000C2C15">
        <w:t>Daigo’s</w:t>
      </w:r>
      <w:proofErr w:type="spellEnd"/>
      <w:r w:rsidR="000C2C15">
        <w:t xml:space="preserve"> explanation?</w:t>
      </w:r>
    </w:p>
    <w:p w14:paraId="2E0816E1" w14:textId="77777777" w:rsidR="00895795" w:rsidRDefault="00895795" w:rsidP="00A41206">
      <w:pPr>
        <w:autoSpaceDE w:val="0"/>
        <w:autoSpaceDN w:val="0"/>
        <w:adjustRightInd w:val="0"/>
        <w:spacing w:line="241" w:lineRule="atLeast"/>
        <w:ind w:left="360" w:hanging="360"/>
      </w:pPr>
    </w:p>
    <w:p w14:paraId="07627FB2" w14:textId="77777777" w:rsidR="000F54BF" w:rsidRPr="00F52EE2" w:rsidRDefault="000F54BF"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68C98DDA" w14:textId="77777777" w:rsidR="000F54BF" w:rsidRDefault="000F54BF" w:rsidP="00A41206">
      <w:pPr>
        <w:autoSpaceDE w:val="0"/>
        <w:autoSpaceDN w:val="0"/>
        <w:adjustRightInd w:val="0"/>
        <w:spacing w:line="241" w:lineRule="atLeast"/>
        <w:ind w:left="360" w:hanging="360"/>
      </w:pPr>
    </w:p>
    <w:p w14:paraId="1753DB42" w14:textId="77777777" w:rsidR="000F54BF" w:rsidRPr="00F52EE2" w:rsidRDefault="000F54BF"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070F3E82" w14:textId="77777777" w:rsidR="000F54BF" w:rsidRDefault="000F54BF" w:rsidP="00A41206">
      <w:pPr>
        <w:autoSpaceDE w:val="0"/>
        <w:autoSpaceDN w:val="0"/>
        <w:adjustRightInd w:val="0"/>
        <w:spacing w:line="241" w:lineRule="atLeast"/>
        <w:ind w:left="360" w:hanging="360"/>
      </w:pPr>
    </w:p>
    <w:p w14:paraId="3F46E2CF" w14:textId="77777777" w:rsidR="003B3FB4" w:rsidRDefault="003B3FB4" w:rsidP="00A41206">
      <w:pPr>
        <w:autoSpaceDE w:val="0"/>
        <w:autoSpaceDN w:val="0"/>
        <w:adjustRightInd w:val="0"/>
        <w:spacing w:line="241" w:lineRule="atLeast"/>
        <w:ind w:left="360" w:hanging="360"/>
      </w:pPr>
    </w:p>
    <w:p w14:paraId="6EDDB84C" w14:textId="77777777" w:rsidR="00BB106B" w:rsidRPr="00F52EE2" w:rsidRDefault="00BB106B" w:rsidP="00A41206">
      <w:pPr>
        <w:rPr>
          <w:rFonts w:eastAsia="MS Mincho" w:cs="Calibri"/>
          <w:color w:val="211D1E"/>
        </w:rPr>
      </w:pPr>
    </w:p>
    <w:p w14:paraId="4AF428DB" w14:textId="6BE2D8BF" w:rsidR="00BB106B" w:rsidRPr="00F52EE2" w:rsidRDefault="000F54BF" w:rsidP="00A41206">
      <w:pPr>
        <w:pStyle w:val="Pa19"/>
        <w:ind w:left="360" w:hanging="360"/>
        <w:rPr>
          <w:rFonts w:ascii="Trebuchet MS" w:eastAsia="MS Mincho" w:hAnsi="Trebuchet MS" w:cs="Calibri"/>
          <w:color w:val="211D1E"/>
        </w:rPr>
      </w:pPr>
      <w:r>
        <w:rPr>
          <w:rFonts w:ascii="Trebuchet MS" w:hAnsi="Trebuchet MS" w:cs="Calibri"/>
          <w:color w:val="211D1E"/>
        </w:rPr>
        <w:t>7. Why</w:t>
      </w:r>
      <w:r w:rsidR="00BB106B" w:rsidRPr="00F52EE2">
        <w:rPr>
          <w:rFonts w:ascii="Trebuchet MS" w:hAnsi="Trebuchet MS" w:cs="Calibri"/>
          <w:color w:val="211D1E"/>
        </w:rPr>
        <w:t xml:space="preserve"> </w:t>
      </w:r>
      <w:r>
        <w:rPr>
          <w:rFonts w:ascii="Trebuchet MS" w:hAnsi="Trebuchet MS" w:cs="Calibri"/>
          <w:color w:val="211D1E"/>
        </w:rPr>
        <w:t xml:space="preserve">didn’t </w:t>
      </w:r>
      <w:proofErr w:type="spellStart"/>
      <w:r>
        <w:rPr>
          <w:rFonts w:ascii="Trebuchet MS" w:hAnsi="Trebuchet MS" w:cs="Calibri"/>
          <w:color w:val="211D1E"/>
        </w:rPr>
        <w:t>Daigo</w:t>
      </w:r>
      <w:proofErr w:type="spellEnd"/>
      <w:r w:rsidR="00BB106B" w:rsidRPr="00F52EE2">
        <w:rPr>
          <w:rFonts w:ascii="Trebuchet MS" w:hAnsi="Trebuchet MS" w:cs="Calibri"/>
          <w:color w:val="211D1E"/>
        </w:rPr>
        <w:t xml:space="preserve"> </w:t>
      </w:r>
      <w:r>
        <w:rPr>
          <w:rFonts w:ascii="Trebuchet MS" w:hAnsi="Trebuchet MS" w:cs="Calibri"/>
          <w:color w:val="211D1E"/>
        </w:rPr>
        <w:t>tell</w:t>
      </w:r>
      <w:r w:rsidR="00BB106B" w:rsidRPr="00F52EE2">
        <w:rPr>
          <w:rFonts w:ascii="Trebuchet MS" w:hAnsi="Trebuchet MS" w:cs="Calibri"/>
          <w:color w:val="211D1E"/>
        </w:rPr>
        <w:t xml:space="preserve"> </w:t>
      </w:r>
      <w:r>
        <w:rPr>
          <w:rFonts w:ascii="Trebuchet MS" w:hAnsi="Trebuchet MS" w:cs="Calibri"/>
          <w:color w:val="211D1E"/>
        </w:rPr>
        <w:t>Mika</w:t>
      </w:r>
      <w:r w:rsidR="00BB106B" w:rsidRPr="00F52EE2">
        <w:rPr>
          <w:rFonts w:ascii="Trebuchet MS" w:hAnsi="Trebuchet MS" w:cs="Calibri"/>
          <w:color w:val="211D1E"/>
        </w:rPr>
        <w:t xml:space="preserve"> </w:t>
      </w:r>
      <w:r w:rsidR="00984FBD">
        <w:rPr>
          <w:rFonts w:ascii="Trebuchet MS" w:hAnsi="Trebuchet MS" w:cs="Calibri"/>
          <w:color w:val="211D1E"/>
        </w:rPr>
        <w:t xml:space="preserve">about </w:t>
      </w:r>
      <w:r w:rsidR="001A2330">
        <w:rPr>
          <w:rFonts w:ascii="Trebuchet MS" w:hAnsi="Trebuchet MS" w:cs="Calibri"/>
          <w:color w:val="211D1E"/>
        </w:rPr>
        <w:t xml:space="preserve">the price of </w:t>
      </w:r>
      <w:r w:rsidR="00984FBD">
        <w:rPr>
          <w:rFonts w:ascii="Trebuchet MS" w:hAnsi="Trebuchet MS" w:cs="Calibri"/>
          <w:color w:val="211D1E"/>
        </w:rPr>
        <w:t>his cello</w:t>
      </w:r>
      <w:r w:rsidR="00BB106B" w:rsidRPr="00F52EE2">
        <w:rPr>
          <w:rFonts w:ascii="Trebuchet MS" w:eastAsia="MS Mincho" w:hAnsi="Trebuchet MS" w:cs="Calibri"/>
          <w:color w:val="211D1E"/>
        </w:rPr>
        <w:t>?</w:t>
      </w:r>
    </w:p>
    <w:p w14:paraId="13D02D1B" w14:textId="77777777" w:rsidR="000F54BF" w:rsidRDefault="000F54BF" w:rsidP="00A41206">
      <w:pPr>
        <w:pStyle w:val="Pa19"/>
        <w:ind w:left="360" w:hanging="360"/>
        <w:rPr>
          <w:rFonts w:ascii="Trebuchet MS" w:eastAsia="MS Mincho" w:hAnsi="Trebuchet MS" w:cs="Calibri"/>
          <w:color w:val="000000"/>
        </w:rPr>
      </w:pPr>
    </w:p>
    <w:p w14:paraId="345F2C97" w14:textId="77777777" w:rsidR="00BB106B" w:rsidRPr="00F52EE2" w:rsidRDefault="00BB106B"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423E7725" w14:textId="77777777" w:rsidR="000F54BF" w:rsidRDefault="000F54BF" w:rsidP="00A41206">
      <w:pPr>
        <w:pStyle w:val="Pa19"/>
        <w:ind w:left="360" w:hanging="360"/>
        <w:rPr>
          <w:rFonts w:ascii="Trebuchet MS" w:eastAsia="MS Mincho" w:hAnsi="Trebuchet MS" w:cs="Calibri"/>
          <w:color w:val="211D1E"/>
        </w:rPr>
      </w:pPr>
    </w:p>
    <w:p w14:paraId="1D77E33D" w14:textId="77777777" w:rsidR="003B3FB4" w:rsidRPr="003B3FB4" w:rsidRDefault="003B3FB4" w:rsidP="003B3FB4"/>
    <w:p w14:paraId="14F5A3FB" w14:textId="024A09E9" w:rsidR="000F54BF" w:rsidRDefault="000F54BF" w:rsidP="00A41206">
      <w:pPr>
        <w:pStyle w:val="Pa19"/>
        <w:ind w:left="360" w:hanging="360"/>
        <w:rPr>
          <w:rFonts w:asciiTheme="minorEastAsia" w:hAnsi="MS Mincho"/>
        </w:rPr>
      </w:pPr>
      <w:r>
        <w:rPr>
          <w:rFonts w:ascii="Trebuchet MS" w:eastAsia="MS Mincho" w:hAnsi="Trebuchet MS" w:cs="Calibri"/>
          <w:color w:val="211D1E"/>
        </w:rPr>
        <w:t>8</w:t>
      </w:r>
      <w:r w:rsidR="00BB106B" w:rsidRPr="00F52EE2">
        <w:rPr>
          <w:rFonts w:ascii="Trebuchet MS" w:eastAsia="MS Mincho" w:hAnsi="Trebuchet MS" w:cs="Calibri"/>
          <w:color w:val="211D1E"/>
        </w:rPr>
        <w:t xml:space="preserve">. </w:t>
      </w:r>
      <w:r w:rsidR="00F536E2" w:rsidRPr="00F52EE2">
        <w:rPr>
          <w:rFonts w:ascii="Trebuchet MS" w:eastAsia="MS Mincho" w:hAnsi="Trebuchet MS" w:cs="Calibri"/>
          <w:color w:val="211D1E"/>
        </w:rPr>
        <w:t xml:space="preserve">Discuss </w:t>
      </w:r>
      <w:proofErr w:type="spellStart"/>
      <w:r w:rsidR="00F536E2">
        <w:rPr>
          <w:rFonts w:ascii="Trebuchet MS" w:eastAsia="MS Mincho" w:hAnsi="Trebuchet MS" w:cs="Calibri"/>
          <w:color w:val="211D1E"/>
        </w:rPr>
        <w:t>Daigo’s</w:t>
      </w:r>
      <w:proofErr w:type="spellEnd"/>
      <w:r w:rsidR="00F536E2">
        <w:rPr>
          <w:rFonts w:ascii="Trebuchet MS" w:eastAsia="MS Mincho" w:hAnsi="Trebuchet MS" w:cs="Calibri"/>
          <w:color w:val="211D1E"/>
        </w:rPr>
        <w:t xml:space="preserve"> situation. </w:t>
      </w:r>
      <w:r w:rsidR="00F536E2" w:rsidRPr="00287D87">
        <w:rPr>
          <w:rFonts w:asciiTheme="minorEastAsia" w:hAnsi="MS Mincho" w:hint="eastAsia"/>
        </w:rPr>
        <w:ruby>
          <w:rubyPr>
            <w:rubyAlign w:val="distributeSpace"/>
            <w:hps w:val="12"/>
            <w:hpsRaise w:val="22"/>
            <w:hpsBaseText w:val="24"/>
            <w:lid w:val="ja-JP"/>
          </w:rubyPr>
          <w:rt>
            <w:r w:rsidR="00F536E2" w:rsidRPr="00287D87">
              <w:rPr>
                <w:rFonts w:asciiTheme="minorEastAsia" w:hAnsi="MS Mincho" w:hint="eastAsia"/>
              </w:rPr>
              <w:t>げんじつ</w:t>
            </w:r>
          </w:rt>
          <w:rubyBase>
            <w:r w:rsidR="00F536E2" w:rsidRPr="00287D87">
              <w:rPr>
                <w:rFonts w:asciiTheme="minorEastAsia" w:hAnsi="MS Mincho" w:hint="eastAsia"/>
              </w:rPr>
              <w:t>現実</w:t>
            </w:r>
          </w:rubyBase>
        </w:ruby>
      </w:r>
      <w:r w:rsidR="00F536E2" w:rsidRPr="00287D87">
        <w:rPr>
          <w:rFonts w:asciiTheme="minorEastAsia" w:hAnsi="MS Mincho" w:hint="eastAsia"/>
        </w:rPr>
        <w:t>は</w:t>
      </w:r>
      <w:r w:rsidR="00F536E2" w:rsidRPr="00287D87">
        <w:rPr>
          <w:rFonts w:asciiTheme="minorEastAsia" w:hAnsi="MS Mincho" w:hint="eastAsia"/>
        </w:rPr>
        <w:fldChar w:fldCharType="begin"/>
      </w:r>
      <w:r w:rsidR="00F536E2" w:rsidRPr="00287D87">
        <w:rPr>
          <w:rFonts w:asciiTheme="minorEastAsia" w:hAnsi="MS Mincho" w:hint="eastAsia"/>
        </w:rPr>
        <w:instrText>EQ \* jc2 \* "Font:ＭＳ 明朝" \* hps12 \o\ad(\s\up 11(きび),厳)</w:instrText>
      </w:r>
      <w:r w:rsidR="00F536E2" w:rsidRPr="00287D87">
        <w:rPr>
          <w:rFonts w:asciiTheme="minorEastAsia" w:hAnsi="MS Mincho" w:hint="eastAsia"/>
        </w:rPr>
        <w:fldChar w:fldCharType="end"/>
      </w:r>
      <w:r w:rsidR="00F536E2" w:rsidRPr="00287D87">
        <w:rPr>
          <w:rFonts w:asciiTheme="minorEastAsia" w:hAnsi="MS Mincho" w:hint="eastAsia"/>
        </w:rPr>
        <w:t>しかった</w:t>
      </w:r>
    </w:p>
    <w:p w14:paraId="6D6AED62" w14:textId="77777777" w:rsidR="00F536E2" w:rsidRPr="00F536E2" w:rsidRDefault="00F536E2" w:rsidP="00A41206"/>
    <w:p w14:paraId="2EA07E5F" w14:textId="77777777" w:rsidR="00BB106B" w:rsidRPr="00F52EE2" w:rsidRDefault="00BB106B"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4CA010C2" w14:textId="77777777" w:rsidR="00766F79" w:rsidRPr="00766F79" w:rsidRDefault="00766F79" w:rsidP="00A41206"/>
    <w:p w14:paraId="33AFBCEB" w14:textId="77777777" w:rsidR="00BB106B" w:rsidRPr="00F52EE2" w:rsidRDefault="00BB106B"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77EF400F" w14:textId="77777777" w:rsidR="00766F79" w:rsidRDefault="00766F79" w:rsidP="00A41206">
      <w:pPr>
        <w:pStyle w:val="Pa19"/>
        <w:ind w:left="360" w:hanging="360"/>
        <w:rPr>
          <w:rFonts w:ascii="Trebuchet MS" w:eastAsia="MS Mincho" w:hAnsi="Trebuchet MS" w:cs="Calibri"/>
          <w:color w:val="000000"/>
        </w:rPr>
      </w:pPr>
    </w:p>
    <w:p w14:paraId="30798499" w14:textId="77777777" w:rsidR="00BB106B" w:rsidRPr="00F52EE2" w:rsidRDefault="00BB106B"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40E0B2E1" w14:textId="77777777" w:rsidR="00BB106B" w:rsidRDefault="00BB106B" w:rsidP="00A41206"/>
    <w:p w14:paraId="1B554BF1" w14:textId="77777777" w:rsidR="003B3FB4" w:rsidRDefault="003B3FB4" w:rsidP="00A41206"/>
    <w:p w14:paraId="0CDC20B1" w14:textId="6B662947" w:rsidR="00BF135C" w:rsidRDefault="001A2330" w:rsidP="00A41206">
      <w:r>
        <w:t>9. How do the</w:t>
      </w:r>
      <w:r w:rsidR="00BF135C">
        <w:t xml:space="preserve"> film technique</w:t>
      </w:r>
      <w:r>
        <w:t>s</w:t>
      </w:r>
      <w:r w:rsidR="00BF135C">
        <w:t xml:space="preserve"> reinforce </w:t>
      </w:r>
      <w:proofErr w:type="spellStart"/>
      <w:r w:rsidR="00BF135C">
        <w:t>Daigo’s</w:t>
      </w:r>
      <w:proofErr w:type="spellEnd"/>
      <w:r w:rsidR="00BF135C">
        <w:t xml:space="preserve"> sense of utter defeat and inferiority?</w:t>
      </w:r>
    </w:p>
    <w:p w14:paraId="073B3EA7" w14:textId="53EED7DD" w:rsidR="00766F79" w:rsidRDefault="00766F79" w:rsidP="00A41206"/>
    <w:p w14:paraId="0530CAC6" w14:textId="77777777" w:rsidR="00BF135C" w:rsidRPr="00F52EE2" w:rsidRDefault="00BF135C"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3BDFBDA9" w14:textId="77777777" w:rsidR="00BF135C" w:rsidRDefault="00BF135C" w:rsidP="00A41206">
      <w:pPr>
        <w:pStyle w:val="Pa19"/>
        <w:ind w:left="360" w:hanging="360"/>
        <w:rPr>
          <w:rFonts w:ascii="Trebuchet MS" w:eastAsia="MS Mincho" w:hAnsi="Trebuchet MS" w:cs="Calibri"/>
          <w:color w:val="000000"/>
        </w:rPr>
      </w:pPr>
    </w:p>
    <w:p w14:paraId="117BCAEC" w14:textId="77777777" w:rsidR="00BF135C" w:rsidRPr="00F52EE2" w:rsidRDefault="00BF135C"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213B90DA" w14:textId="77777777" w:rsidR="00BF135C" w:rsidRDefault="00BF135C" w:rsidP="00A41206"/>
    <w:p w14:paraId="1F93BDCB" w14:textId="77777777" w:rsidR="003B3FB4" w:rsidRDefault="003B3FB4" w:rsidP="00A41206">
      <w:pPr>
        <w:sectPr w:rsidR="003B3FB4" w:rsidSect="005F015E">
          <w:pgSz w:w="11900" w:h="16840"/>
          <w:pgMar w:top="1440" w:right="1797" w:bottom="1440" w:left="1797" w:header="709" w:footer="709" w:gutter="0"/>
          <w:cols w:space="708"/>
          <w:titlePg/>
        </w:sectPr>
      </w:pPr>
    </w:p>
    <w:p w14:paraId="06DF4924" w14:textId="324F198B" w:rsidR="00766F79" w:rsidRDefault="00766F79" w:rsidP="00A41206">
      <w:r>
        <w:t>Monologue</w:t>
      </w:r>
    </w:p>
    <w:p w14:paraId="3F058D98" w14:textId="77777777" w:rsidR="00766F79" w:rsidRDefault="00766F79" w:rsidP="00A41206"/>
    <w:p w14:paraId="5315DDCE" w14:textId="77777777" w:rsidR="00766F79" w:rsidRDefault="00766F79" w:rsidP="00A41206">
      <w:r>
        <w:rPr>
          <w:rFonts w:hint="eastAsia"/>
        </w:rPr>
        <w:t>オーケストラのメンバーはみんな高い楽器を持たなければならない。</w:t>
      </w:r>
      <w:r w:rsidR="008627B3" w:rsidRPr="00692AC8">
        <w:rPr>
          <w:rFonts w:asciiTheme="minorEastAsia" w:hAnsi="MS Mincho" w:hint="eastAsia"/>
        </w:rPr>
        <w:t>どう思いますか。</w:t>
      </w:r>
    </w:p>
    <w:p w14:paraId="08EAFCA9" w14:textId="77777777" w:rsidR="00766F79" w:rsidRDefault="00766F79" w:rsidP="00A41206"/>
    <w:p w14:paraId="39EB842F" w14:textId="360BEA19" w:rsidR="008627B3" w:rsidRDefault="008627B3" w:rsidP="00A41206">
      <w:pPr>
        <w:pStyle w:val="ListParagraph"/>
        <w:ind w:left="360"/>
      </w:pPr>
      <w:r>
        <w:t xml:space="preserve">Orchestra members should have </w:t>
      </w:r>
      <w:r w:rsidR="00984FBD">
        <w:t xml:space="preserve">an </w:t>
      </w:r>
      <w:r>
        <w:t>expensive musical instrument. What is your opinion?</w:t>
      </w:r>
    </w:p>
    <w:p w14:paraId="1B3AE009" w14:textId="77777777" w:rsidR="008627B3" w:rsidRDefault="008627B3" w:rsidP="00A41206"/>
    <w:p w14:paraId="3CB16E65" w14:textId="77777777" w:rsidR="00766F79" w:rsidRDefault="00766F79" w:rsidP="00A41206"/>
    <w:p w14:paraId="2D8D236C" w14:textId="77777777" w:rsidR="00E923D4" w:rsidRDefault="00E923D4" w:rsidP="00A41206"/>
    <w:p w14:paraId="51FA0B6F" w14:textId="77777777" w:rsidR="008627B3" w:rsidRDefault="00766F79" w:rsidP="00A41206">
      <w:r>
        <w:rPr>
          <w:rFonts w:hint="eastAsia"/>
        </w:rPr>
        <w:t>若い人は自分の才能の限界に早く気づかなければならない。</w:t>
      </w:r>
      <w:r w:rsidR="008627B3" w:rsidRPr="00692AC8">
        <w:rPr>
          <w:rFonts w:asciiTheme="minorEastAsia" w:hAnsi="MS Mincho" w:hint="eastAsia"/>
        </w:rPr>
        <w:t>どう思いますか。</w:t>
      </w:r>
    </w:p>
    <w:p w14:paraId="009577DF" w14:textId="77777777" w:rsidR="00766F79" w:rsidRDefault="00766F79" w:rsidP="00A41206"/>
    <w:p w14:paraId="012451A0" w14:textId="77777777" w:rsidR="008627B3" w:rsidRDefault="008627B3" w:rsidP="00A41206"/>
    <w:p w14:paraId="7475987D" w14:textId="494A77E9" w:rsidR="00BF135C" w:rsidRDefault="008627B3" w:rsidP="00A41206">
      <w:pPr>
        <w:pStyle w:val="ListParagraph"/>
        <w:ind w:left="360"/>
      </w:pPr>
      <w:r>
        <w:t>Y</w:t>
      </w:r>
      <w:r w:rsidR="00F845B2">
        <w:t xml:space="preserve">oung people should </w:t>
      </w:r>
      <w:proofErr w:type="spellStart"/>
      <w:r w:rsidR="00F845B2">
        <w:t>realis</w:t>
      </w:r>
      <w:r w:rsidR="00A64FEC">
        <w:t>e</w:t>
      </w:r>
      <w:proofErr w:type="spellEnd"/>
      <w:r w:rsidR="00A64FEC">
        <w:t xml:space="preserve"> </w:t>
      </w:r>
      <w:r w:rsidR="001A2330">
        <w:t xml:space="preserve">the </w:t>
      </w:r>
      <w:r>
        <w:t>limit</w:t>
      </w:r>
      <w:r w:rsidR="00984FBD">
        <w:t>ations</w:t>
      </w:r>
      <w:r>
        <w:t xml:space="preserve"> to </w:t>
      </w:r>
      <w:r w:rsidR="00A64FEC">
        <w:t>their own talent</w:t>
      </w:r>
      <w:r>
        <w:t>. What is your opinion?</w:t>
      </w:r>
    </w:p>
    <w:p w14:paraId="01E4D57D" w14:textId="77777777" w:rsidR="003B3FB4" w:rsidRDefault="003B3FB4" w:rsidP="00A41206">
      <w:pPr>
        <w:rPr>
          <w:rFonts w:cs="Myriad Pro Cond"/>
          <w:color w:val="211D1E"/>
        </w:rPr>
      </w:pPr>
    </w:p>
    <w:p w14:paraId="787E0D46" w14:textId="77777777" w:rsidR="003B3FB4" w:rsidRDefault="003B3FB4" w:rsidP="00A41206">
      <w:pPr>
        <w:rPr>
          <w:rFonts w:cs="Myriad Pro Cond"/>
          <w:color w:val="211D1E"/>
        </w:rPr>
        <w:sectPr w:rsidR="003B3FB4" w:rsidSect="005F015E">
          <w:pgSz w:w="11900" w:h="16840"/>
          <w:pgMar w:top="1440" w:right="1797" w:bottom="1440" w:left="1797" w:header="709" w:footer="709" w:gutter="0"/>
          <w:cols w:space="708"/>
          <w:titlePg/>
        </w:sectPr>
      </w:pPr>
    </w:p>
    <w:p w14:paraId="2EB37830" w14:textId="42DECD7D" w:rsidR="008627B3" w:rsidRPr="00BF135C" w:rsidRDefault="008627B3" w:rsidP="00A41206">
      <w:r w:rsidRPr="00BF135C">
        <w:rPr>
          <w:rFonts w:cs="Myriad Pro Cond"/>
          <w:color w:val="211D1E"/>
        </w:rPr>
        <w:t>Extract 1, Section 3</w:t>
      </w:r>
    </w:p>
    <w:p w14:paraId="3616A23A" w14:textId="77777777" w:rsidR="008627B3" w:rsidRDefault="008627B3" w:rsidP="00A41206">
      <w:pPr>
        <w:autoSpaceDE w:val="0"/>
        <w:autoSpaceDN w:val="0"/>
        <w:adjustRightInd w:val="0"/>
        <w:spacing w:line="481" w:lineRule="atLeast"/>
        <w:rPr>
          <w:rFonts w:cs="Myriad Pro Cond"/>
          <w:color w:val="211D1E"/>
        </w:rPr>
      </w:pPr>
      <w:r w:rsidRPr="00F52EE2">
        <w:rPr>
          <w:rFonts w:cs="Myriad Pro Cond"/>
          <w:color w:val="211D1E"/>
        </w:rPr>
        <w:t>Exercises</w:t>
      </w:r>
    </w:p>
    <w:p w14:paraId="16D0379C" w14:textId="77777777" w:rsidR="003B3FB4" w:rsidRDefault="003B3FB4" w:rsidP="00A41206">
      <w:pPr>
        <w:autoSpaceDE w:val="0"/>
        <w:autoSpaceDN w:val="0"/>
        <w:adjustRightInd w:val="0"/>
        <w:spacing w:line="481" w:lineRule="atLeast"/>
        <w:rPr>
          <w:rFonts w:cs="Myriad Pro Cond"/>
          <w:color w:val="211D1E"/>
        </w:rPr>
      </w:pPr>
    </w:p>
    <w:p w14:paraId="1D5A6E47" w14:textId="688A4748" w:rsidR="008627B3" w:rsidRPr="008627B3" w:rsidRDefault="00C416EF" w:rsidP="00A41206">
      <w:pPr>
        <w:autoSpaceDE w:val="0"/>
        <w:autoSpaceDN w:val="0"/>
        <w:adjustRightInd w:val="0"/>
        <w:spacing w:line="241" w:lineRule="atLeast"/>
        <w:ind w:left="360" w:hanging="360"/>
        <w:rPr>
          <w:rFonts w:eastAsia="MS Mincho" w:cs="Calibri"/>
          <w:color w:val="221E1F"/>
          <w:sz w:val="23"/>
          <w:szCs w:val="23"/>
        </w:rPr>
      </w:pPr>
      <w:r>
        <w:rPr>
          <w:rFonts w:eastAsia="MS Mincho" w:cs="MS Mincho"/>
          <w:color w:val="000000"/>
        </w:rPr>
        <w:t xml:space="preserve">1. </w:t>
      </w:r>
      <w:r w:rsidR="00F536E2">
        <w:rPr>
          <w:rFonts w:eastAsia="MS Mincho" w:cs="MS Mincho"/>
          <w:color w:val="000000"/>
        </w:rPr>
        <w:t>Why</w:t>
      </w:r>
      <w:r w:rsidR="008627B3" w:rsidRPr="008627B3">
        <w:rPr>
          <w:rFonts w:eastAsia="MS Mincho" w:cs="MS Mincho"/>
          <w:color w:val="000000"/>
        </w:rPr>
        <w:t xml:space="preserve"> does</w:t>
      </w:r>
      <w:r w:rsidR="008627B3">
        <w:rPr>
          <w:rFonts w:eastAsia="MS Mincho" w:cs="MS Mincho"/>
          <w:color w:val="000000"/>
        </w:rPr>
        <w:t xml:space="preserve"> Mika</w:t>
      </w:r>
      <w:r w:rsidR="008627B3" w:rsidRPr="008627B3">
        <w:rPr>
          <w:rFonts w:eastAsia="MS Mincho" w:cs="MS Mincho"/>
          <w:color w:val="000000"/>
        </w:rPr>
        <w:t xml:space="preserve"> say </w:t>
      </w:r>
      <w:r w:rsidR="008627B3" w:rsidRPr="00122466">
        <w:rPr>
          <w:rFonts w:ascii="MS Mincho" w:hAnsi="MS Mincho" w:hint="eastAsia"/>
        </w:rPr>
        <w:t>きゃあー</w:t>
      </w:r>
      <w:r w:rsidR="008627B3" w:rsidRPr="008627B3">
        <w:rPr>
          <w:rFonts w:eastAsia="MS Mincho" w:cs="Calibri"/>
          <w:color w:val="221E1F"/>
          <w:sz w:val="23"/>
          <w:szCs w:val="23"/>
        </w:rPr>
        <w:t>?</w:t>
      </w:r>
    </w:p>
    <w:p w14:paraId="31456027" w14:textId="77777777" w:rsidR="008627B3" w:rsidRDefault="008627B3" w:rsidP="00A41206">
      <w:pPr>
        <w:autoSpaceDE w:val="0"/>
        <w:autoSpaceDN w:val="0"/>
        <w:adjustRightInd w:val="0"/>
        <w:spacing w:line="241" w:lineRule="atLeast"/>
        <w:ind w:left="360" w:hanging="360"/>
        <w:rPr>
          <w:rFonts w:ascii="MS Mincho" w:eastAsia="MS Mincho" w:hAnsi="Calibri" w:cs="MS Mincho"/>
          <w:color w:val="000000"/>
          <w:sz w:val="23"/>
          <w:szCs w:val="23"/>
        </w:rPr>
      </w:pPr>
    </w:p>
    <w:p w14:paraId="4D868126" w14:textId="77777777" w:rsidR="008627B3" w:rsidRPr="008627B3" w:rsidRDefault="008627B3" w:rsidP="00A41206">
      <w:pPr>
        <w:autoSpaceDE w:val="0"/>
        <w:autoSpaceDN w:val="0"/>
        <w:adjustRightInd w:val="0"/>
        <w:spacing w:line="241" w:lineRule="atLeast"/>
        <w:ind w:left="360" w:hanging="360"/>
        <w:rPr>
          <w:rFonts w:ascii="Calibri" w:eastAsia="MS Mincho" w:hAnsi="Calibri" w:cs="Calibri"/>
          <w:color w:val="221E1F"/>
          <w:sz w:val="23"/>
          <w:szCs w:val="23"/>
        </w:rPr>
      </w:pPr>
      <w:r w:rsidRPr="008627B3">
        <w:rPr>
          <w:rFonts w:ascii="Calibri" w:eastAsia="MS Mincho" w:hAnsi="Calibri" w:cs="Calibri"/>
          <w:color w:val="221E1F"/>
          <w:sz w:val="23"/>
          <w:szCs w:val="23"/>
        </w:rPr>
        <w:t>________________________________________________________________</w:t>
      </w:r>
    </w:p>
    <w:p w14:paraId="3C15657F" w14:textId="77777777" w:rsidR="008627B3" w:rsidRDefault="008627B3" w:rsidP="00A41206">
      <w:pPr>
        <w:autoSpaceDE w:val="0"/>
        <w:autoSpaceDN w:val="0"/>
        <w:adjustRightInd w:val="0"/>
        <w:spacing w:line="241" w:lineRule="atLeast"/>
        <w:ind w:left="360" w:hanging="360"/>
        <w:rPr>
          <w:rFonts w:ascii="MS Mincho" w:eastAsia="MS Mincho" w:hAnsi="Calibri" w:cs="MS Mincho"/>
          <w:color w:val="000000"/>
          <w:sz w:val="23"/>
          <w:szCs w:val="23"/>
        </w:rPr>
      </w:pPr>
    </w:p>
    <w:p w14:paraId="4CF214D7" w14:textId="77777777" w:rsidR="003B3FB4" w:rsidRDefault="003B3FB4" w:rsidP="00A41206">
      <w:pPr>
        <w:autoSpaceDE w:val="0"/>
        <w:autoSpaceDN w:val="0"/>
        <w:adjustRightInd w:val="0"/>
        <w:spacing w:line="241" w:lineRule="atLeast"/>
        <w:ind w:left="360" w:hanging="360"/>
        <w:rPr>
          <w:rFonts w:ascii="MS Mincho" w:eastAsia="MS Mincho" w:hAnsi="Calibri" w:cs="MS Mincho"/>
          <w:color w:val="000000"/>
          <w:sz w:val="23"/>
          <w:szCs w:val="23"/>
        </w:rPr>
      </w:pPr>
    </w:p>
    <w:p w14:paraId="09881762" w14:textId="04126E5B" w:rsidR="00525BE7" w:rsidRDefault="008627B3" w:rsidP="00A41206">
      <w:pPr>
        <w:pStyle w:val="ListParagraph"/>
        <w:numPr>
          <w:ilvl w:val="0"/>
          <w:numId w:val="10"/>
        </w:numPr>
        <w:autoSpaceDE w:val="0"/>
        <w:autoSpaceDN w:val="0"/>
        <w:adjustRightInd w:val="0"/>
        <w:spacing w:line="241" w:lineRule="atLeast"/>
        <w:rPr>
          <w:rFonts w:eastAsia="MS Mincho" w:cs="Calibri"/>
          <w:color w:val="221E1F"/>
        </w:rPr>
      </w:pPr>
      <w:r w:rsidRPr="00C416EF">
        <w:rPr>
          <w:rFonts w:eastAsia="MS Mincho" w:cs="Calibri"/>
          <w:color w:val="221E1F"/>
        </w:rPr>
        <w:t xml:space="preserve">What </w:t>
      </w:r>
      <w:r w:rsidR="00525BE7">
        <w:rPr>
          <w:rFonts w:eastAsia="MS Mincho" w:cs="Calibri"/>
          <w:color w:val="221E1F"/>
        </w:rPr>
        <w:t>can you tell</w:t>
      </w:r>
      <w:r w:rsidR="00C07727">
        <w:rPr>
          <w:rFonts w:eastAsia="MS Mincho" w:cs="Calibri"/>
          <w:color w:val="221E1F"/>
        </w:rPr>
        <w:t xml:space="preserve"> us</w:t>
      </w:r>
      <w:r w:rsidR="00F845B2">
        <w:rPr>
          <w:rFonts w:eastAsia="MS Mincho" w:cs="Calibri"/>
          <w:color w:val="221E1F"/>
        </w:rPr>
        <w:t xml:space="preserve"> about their life from the quotes</w:t>
      </w:r>
      <w:r w:rsidR="00525BE7" w:rsidRPr="00C416EF">
        <w:rPr>
          <w:rFonts w:eastAsia="MS Mincho" w:cs="Calibri"/>
          <w:color w:val="221E1F"/>
        </w:rPr>
        <w:t>?</w:t>
      </w:r>
    </w:p>
    <w:p w14:paraId="1BE3990C" w14:textId="4FB41B85" w:rsidR="008627B3" w:rsidRPr="00C416EF" w:rsidRDefault="00525BE7" w:rsidP="00A41206">
      <w:pPr>
        <w:pStyle w:val="ListParagraph"/>
        <w:autoSpaceDE w:val="0"/>
        <w:autoSpaceDN w:val="0"/>
        <w:adjustRightInd w:val="0"/>
        <w:spacing w:line="241" w:lineRule="atLeast"/>
        <w:ind w:left="360"/>
        <w:rPr>
          <w:rFonts w:eastAsia="MS Mincho" w:cs="Calibri"/>
          <w:color w:val="221E1F"/>
        </w:rPr>
      </w:pPr>
      <w:r w:rsidRPr="00122466">
        <w:rPr>
          <w:rFonts w:ascii="MS Mincho" w:hAnsi="MS Mincho" w:hint="eastAsia"/>
        </w:rPr>
        <w:t>このタコ</w:t>
      </w:r>
      <w:r w:rsidRPr="00122466">
        <w:rPr>
          <w:rFonts w:ascii="MS Mincho" w:hAnsi="MS Mincho"/>
        </w:rPr>
        <w:t>生</w:t>
      </w:r>
      <w:r w:rsidRPr="00122466">
        <w:rPr>
          <w:rFonts w:ascii="MS Mincho" w:hAnsi="MS Mincho" w:hint="eastAsia"/>
        </w:rPr>
        <w:t>きてる</w:t>
      </w:r>
      <w:r>
        <w:rPr>
          <w:rFonts w:ascii="MS Mincho" w:hAnsi="MS Mincho" w:hint="eastAsia"/>
        </w:rPr>
        <w:t>！</w:t>
      </w:r>
      <w:r>
        <w:rPr>
          <w:rFonts w:ascii="MS Mincho" w:hAnsi="MS Mincho"/>
        </w:rPr>
        <w:t xml:space="preserve"> </w:t>
      </w:r>
      <w:r w:rsidRPr="00122466">
        <w:rPr>
          <w:rFonts w:ascii="MS Mincho" w:hAnsi="MS Mincho" w:hint="eastAsia"/>
        </w:rPr>
        <w:t>ホントだ</w:t>
      </w:r>
      <w:r w:rsidRPr="00122466">
        <w:rPr>
          <w:rFonts w:asciiTheme="minorEastAsia" w:hAnsiTheme="minorEastAsia" w:hint="eastAsia"/>
        </w:rPr>
        <w:t>！</w:t>
      </w:r>
      <w:r w:rsidRPr="00122466">
        <w:rPr>
          <w:rFonts w:ascii="MS Mincho" w:hAnsi="MS Mincho"/>
        </w:rPr>
        <w:t>生</w:t>
      </w:r>
      <w:r w:rsidRPr="00122466">
        <w:rPr>
          <w:rFonts w:ascii="MS Mincho" w:hAnsi="MS Mincho" w:hint="eastAsia"/>
        </w:rPr>
        <w:t>きてる</w:t>
      </w:r>
      <w:r>
        <w:rPr>
          <w:rFonts w:ascii="MS Mincho" w:hAnsi="MS Mincho" w:hint="eastAsia"/>
        </w:rPr>
        <w:t>！</w:t>
      </w:r>
    </w:p>
    <w:p w14:paraId="05732805" w14:textId="77777777" w:rsidR="00C416EF" w:rsidRPr="00C416EF" w:rsidRDefault="00C416EF" w:rsidP="00A41206">
      <w:pPr>
        <w:pStyle w:val="ListParagraph"/>
        <w:autoSpaceDE w:val="0"/>
        <w:autoSpaceDN w:val="0"/>
        <w:adjustRightInd w:val="0"/>
        <w:spacing w:line="241" w:lineRule="atLeast"/>
        <w:ind w:left="360"/>
        <w:rPr>
          <w:rFonts w:eastAsia="MS Mincho" w:cs="Calibri"/>
          <w:color w:val="221E1F"/>
        </w:rPr>
      </w:pPr>
    </w:p>
    <w:p w14:paraId="2DD3064F" w14:textId="77777777" w:rsidR="008627B3" w:rsidRPr="00C416EF" w:rsidRDefault="008627B3"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13A5CAE9" w14:textId="77777777" w:rsidR="00C416EF" w:rsidRDefault="00C416EF" w:rsidP="00A41206">
      <w:pPr>
        <w:autoSpaceDE w:val="0"/>
        <w:autoSpaceDN w:val="0"/>
        <w:adjustRightInd w:val="0"/>
        <w:spacing w:line="241" w:lineRule="atLeast"/>
        <w:ind w:left="700" w:hanging="340"/>
        <w:rPr>
          <w:rFonts w:eastAsia="MS Mincho" w:cs="Calibri"/>
          <w:color w:val="221E1F"/>
        </w:rPr>
      </w:pPr>
    </w:p>
    <w:p w14:paraId="7E166CA5" w14:textId="77777777" w:rsidR="003B3FB4" w:rsidRDefault="003B3FB4" w:rsidP="00A41206">
      <w:pPr>
        <w:autoSpaceDE w:val="0"/>
        <w:autoSpaceDN w:val="0"/>
        <w:adjustRightInd w:val="0"/>
        <w:spacing w:line="241" w:lineRule="atLeast"/>
        <w:ind w:left="700" w:hanging="340"/>
        <w:rPr>
          <w:rFonts w:eastAsia="MS Mincho" w:cs="Calibri"/>
          <w:color w:val="221E1F"/>
        </w:rPr>
      </w:pPr>
    </w:p>
    <w:p w14:paraId="5A6607B0" w14:textId="5BD74DC7" w:rsidR="008627B3" w:rsidRDefault="001A2330" w:rsidP="00A41206">
      <w:pPr>
        <w:pStyle w:val="ListParagraph"/>
        <w:numPr>
          <w:ilvl w:val="0"/>
          <w:numId w:val="10"/>
        </w:numPr>
        <w:autoSpaceDE w:val="0"/>
        <w:autoSpaceDN w:val="0"/>
        <w:adjustRightInd w:val="0"/>
        <w:spacing w:line="241" w:lineRule="atLeast"/>
      </w:pPr>
      <w:r>
        <w:rPr>
          <w:rFonts w:eastAsia="MS Mincho" w:cs="Calibri"/>
          <w:color w:val="221E1F"/>
        </w:rPr>
        <w:t>What do</w:t>
      </w:r>
      <w:r w:rsidR="008627B3" w:rsidRPr="00C416EF">
        <w:rPr>
          <w:rFonts w:eastAsia="MS Mincho" w:cs="Calibri"/>
          <w:color w:val="221E1F"/>
        </w:rPr>
        <w:t xml:space="preserve"> </w:t>
      </w:r>
      <w:r w:rsidR="00C416EF" w:rsidRPr="00C416EF">
        <w:rPr>
          <w:rFonts w:eastAsia="MS Mincho" w:cs="Calibri"/>
          <w:color w:val="221E1F"/>
        </w:rPr>
        <w:t>the word</w:t>
      </w:r>
      <w:r>
        <w:rPr>
          <w:rFonts w:eastAsia="MS Mincho" w:cs="Calibri"/>
          <w:color w:val="221E1F"/>
        </w:rPr>
        <w:t>s</w:t>
      </w:r>
      <w:r w:rsidR="00C416EF" w:rsidRPr="00C416EF">
        <w:rPr>
          <w:rFonts w:eastAsia="MS Mincho" w:cs="Calibri"/>
          <w:color w:val="221E1F"/>
        </w:rPr>
        <w:t xml:space="preserve">  </w:t>
      </w:r>
      <w:r w:rsidR="00C416EF" w:rsidRPr="00C416EF">
        <w:rPr>
          <w:rFonts w:ascii="MS Mincho" w:hAnsi="MS Mincho"/>
        </w:rPr>
        <w:ruby>
          <w:rubyPr>
            <w:rubyAlign w:val="distributeSpace"/>
            <w:hps w:val="12"/>
            <w:hpsRaise w:val="22"/>
            <w:hpsBaseText w:val="24"/>
            <w:lid w:val="ja-JP"/>
          </w:rubyPr>
          <w:rt>
            <w:r w:rsidR="00C416EF" w:rsidRPr="00C416EF">
              <w:rPr>
                <w:rFonts w:ascii="MS Mincho" w:hAnsi="MS Mincho"/>
                <w:sz w:val="12"/>
              </w:rPr>
              <w:t>や</w:t>
            </w:r>
          </w:rt>
          <w:rubyBase>
            <w:r w:rsidR="00C416EF" w:rsidRPr="00C416EF">
              <w:rPr>
                <w:rFonts w:ascii="MS Mincho" w:hAnsi="MS Mincho"/>
              </w:rPr>
              <w:t>辞</w:t>
            </w:r>
          </w:rubyBase>
        </w:ruby>
      </w:r>
      <w:r w:rsidR="00C416EF" w:rsidRPr="00C416EF">
        <w:rPr>
          <w:rFonts w:ascii="MS Mincho" w:hAnsi="MS Mincho" w:hint="eastAsia"/>
        </w:rPr>
        <w:t>めようかな</w:t>
      </w:r>
      <w:r w:rsidR="00C416EF" w:rsidRPr="00C416EF">
        <w:rPr>
          <w:rFonts w:ascii="MS Mincho" w:hAnsi="MS Mincho"/>
        </w:rPr>
        <w:t xml:space="preserve"> </w:t>
      </w:r>
      <w:r w:rsidR="00C416EF" w:rsidRPr="00C416EF">
        <w:t>indicate in th</w:t>
      </w:r>
      <w:r>
        <w:t>is situation? Why does he say this</w:t>
      </w:r>
      <w:r w:rsidR="00C416EF" w:rsidRPr="00C416EF">
        <w:t xml:space="preserve">?  </w:t>
      </w:r>
    </w:p>
    <w:p w14:paraId="1741C9E0" w14:textId="77777777" w:rsidR="0064772E" w:rsidRDefault="0064772E" w:rsidP="00A41206">
      <w:pPr>
        <w:autoSpaceDE w:val="0"/>
        <w:autoSpaceDN w:val="0"/>
        <w:adjustRightInd w:val="0"/>
        <w:spacing w:line="241" w:lineRule="atLeast"/>
        <w:ind w:left="360" w:hanging="360"/>
        <w:rPr>
          <w:rFonts w:eastAsia="MS Mincho" w:cs="Calibri"/>
          <w:color w:val="221E1F"/>
        </w:rPr>
      </w:pPr>
    </w:p>
    <w:p w14:paraId="51EA4F2B" w14:textId="77777777" w:rsidR="0064772E" w:rsidRPr="00C416EF" w:rsidRDefault="0064772E"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24EC18B0" w14:textId="77777777" w:rsidR="0064772E" w:rsidRDefault="0064772E" w:rsidP="00A41206">
      <w:pPr>
        <w:autoSpaceDE w:val="0"/>
        <w:autoSpaceDN w:val="0"/>
        <w:adjustRightInd w:val="0"/>
        <w:spacing w:line="241" w:lineRule="atLeast"/>
        <w:ind w:left="360" w:hanging="360"/>
        <w:rPr>
          <w:rFonts w:eastAsia="MS Mincho" w:cs="Calibri"/>
          <w:color w:val="221E1F"/>
        </w:rPr>
      </w:pPr>
    </w:p>
    <w:p w14:paraId="107BD947" w14:textId="77777777" w:rsidR="0064772E" w:rsidRPr="00C416EF" w:rsidRDefault="0064772E"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7A4B3B40" w14:textId="77777777" w:rsidR="0064772E" w:rsidRDefault="0064772E" w:rsidP="00A41206">
      <w:pPr>
        <w:autoSpaceDE w:val="0"/>
        <w:autoSpaceDN w:val="0"/>
        <w:adjustRightInd w:val="0"/>
        <w:spacing w:line="241" w:lineRule="atLeast"/>
        <w:ind w:left="360" w:hanging="360"/>
        <w:rPr>
          <w:rFonts w:eastAsia="MS Mincho" w:cs="Calibri"/>
          <w:color w:val="221E1F"/>
        </w:rPr>
      </w:pPr>
    </w:p>
    <w:p w14:paraId="3D52EF67" w14:textId="77777777" w:rsidR="003B3FB4" w:rsidRPr="00C416EF" w:rsidRDefault="003B3FB4" w:rsidP="00A41206">
      <w:pPr>
        <w:autoSpaceDE w:val="0"/>
        <w:autoSpaceDN w:val="0"/>
        <w:adjustRightInd w:val="0"/>
        <w:spacing w:line="241" w:lineRule="atLeast"/>
        <w:ind w:left="360" w:hanging="360"/>
        <w:rPr>
          <w:rFonts w:eastAsia="MS Mincho" w:cs="Calibri"/>
          <w:color w:val="221E1F"/>
        </w:rPr>
      </w:pPr>
    </w:p>
    <w:p w14:paraId="332D0AE0" w14:textId="77777777" w:rsidR="008627B3" w:rsidRPr="00AD78EE" w:rsidRDefault="00AD78EE" w:rsidP="00A41206">
      <w:pPr>
        <w:pStyle w:val="ListParagraph"/>
        <w:numPr>
          <w:ilvl w:val="0"/>
          <w:numId w:val="10"/>
        </w:numPr>
        <w:autoSpaceDE w:val="0"/>
        <w:autoSpaceDN w:val="0"/>
        <w:adjustRightInd w:val="0"/>
        <w:spacing w:line="241" w:lineRule="atLeast"/>
        <w:rPr>
          <w:rFonts w:eastAsia="MS Mincho" w:cs="Calibri"/>
          <w:color w:val="221E1F"/>
        </w:rPr>
      </w:pPr>
      <w:r w:rsidRPr="00AD78EE">
        <w:rPr>
          <w:rFonts w:eastAsia="MS Mincho" w:cs="Calibri"/>
          <w:color w:val="221E1F"/>
        </w:rPr>
        <w:t xml:space="preserve">Outline </w:t>
      </w:r>
      <w:proofErr w:type="spellStart"/>
      <w:r w:rsidRPr="00AD78EE">
        <w:rPr>
          <w:rFonts w:eastAsia="MS Mincho" w:cs="Calibri"/>
          <w:color w:val="221E1F"/>
        </w:rPr>
        <w:t>Daigo’s</w:t>
      </w:r>
      <w:proofErr w:type="spellEnd"/>
      <w:r w:rsidRPr="00AD78EE">
        <w:rPr>
          <w:rFonts w:eastAsia="MS Mincho" w:cs="Calibri"/>
          <w:color w:val="221E1F"/>
        </w:rPr>
        <w:t xml:space="preserve"> request to Mika.</w:t>
      </w:r>
    </w:p>
    <w:p w14:paraId="6206FA55" w14:textId="77777777" w:rsidR="00AD78EE" w:rsidRDefault="00AD78EE" w:rsidP="00A41206">
      <w:pPr>
        <w:autoSpaceDE w:val="0"/>
        <w:autoSpaceDN w:val="0"/>
        <w:adjustRightInd w:val="0"/>
        <w:spacing w:line="241" w:lineRule="atLeast"/>
        <w:ind w:left="360" w:hanging="360"/>
        <w:rPr>
          <w:rFonts w:eastAsia="MS Mincho" w:cs="Calibri"/>
          <w:color w:val="221E1F"/>
        </w:rPr>
      </w:pPr>
    </w:p>
    <w:p w14:paraId="40BE693E" w14:textId="77777777" w:rsidR="00AD78EE" w:rsidRDefault="00AD78EE"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63D84B9C" w14:textId="77777777" w:rsidR="00AD78EE" w:rsidRDefault="00AD78EE" w:rsidP="00A41206">
      <w:pPr>
        <w:autoSpaceDE w:val="0"/>
        <w:autoSpaceDN w:val="0"/>
        <w:adjustRightInd w:val="0"/>
        <w:spacing w:line="241" w:lineRule="atLeast"/>
        <w:ind w:left="360" w:hanging="360"/>
        <w:rPr>
          <w:rFonts w:eastAsia="MS Mincho" w:cs="Calibri"/>
          <w:color w:val="221E1F"/>
        </w:rPr>
      </w:pPr>
    </w:p>
    <w:p w14:paraId="31B706D4" w14:textId="77777777" w:rsidR="003B3FB4" w:rsidRPr="00C416EF" w:rsidRDefault="003B3FB4" w:rsidP="00A41206">
      <w:pPr>
        <w:autoSpaceDE w:val="0"/>
        <w:autoSpaceDN w:val="0"/>
        <w:adjustRightInd w:val="0"/>
        <w:spacing w:line="241" w:lineRule="atLeast"/>
        <w:ind w:left="360" w:hanging="360"/>
        <w:rPr>
          <w:rFonts w:eastAsia="MS Mincho" w:cs="Calibri"/>
          <w:color w:val="221E1F"/>
        </w:rPr>
      </w:pPr>
    </w:p>
    <w:p w14:paraId="7BD98293" w14:textId="6B88F24D" w:rsidR="008627B3" w:rsidRPr="00AD78EE" w:rsidRDefault="00C07727" w:rsidP="00A41206">
      <w:pPr>
        <w:pStyle w:val="ListParagraph"/>
        <w:numPr>
          <w:ilvl w:val="0"/>
          <w:numId w:val="10"/>
        </w:numPr>
        <w:autoSpaceDE w:val="0"/>
        <w:autoSpaceDN w:val="0"/>
        <w:adjustRightInd w:val="0"/>
        <w:spacing w:line="241" w:lineRule="atLeast"/>
        <w:rPr>
          <w:rFonts w:eastAsia="MS Mincho" w:cs="Calibri"/>
          <w:color w:val="221E1F"/>
        </w:rPr>
      </w:pPr>
      <w:r>
        <w:rPr>
          <w:rFonts w:eastAsia="MS Mincho" w:cs="Calibri"/>
          <w:color w:val="221E1F"/>
        </w:rPr>
        <w:t>How does Mika respond</w:t>
      </w:r>
      <w:r w:rsidR="00AD78EE" w:rsidRPr="00AD78EE">
        <w:rPr>
          <w:rFonts w:eastAsia="MS Mincho" w:cs="Calibri"/>
          <w:color w:val="221E1F"/>
        </w:rPr>
        <w:t xml:space="preserve"> to </w:t>
      </w:r>
      <w:proofErr w:type="spellStart"/>
      <w:r w:rsidR="00AD78EE" w:rsidRPr="00AD78EE">
        <w:rPr>
          <w:rFonts w:eastAsia="MS Mincho" w:cs="Calibri"/>
          <w:color w:val="221E1F"/>
        </w:rPr>
        <w:t>Daigo’s</w:t>
      </w:r>
      <w:proofErr w:type="spellEnd"/>
      <w:r w:rsidR="00AD78EE" w:rsidRPr="00AD78EE">
        <w:rPr>
          <w:rFonts w:eastAsia="MS Mincho" w:cs="Calibri"/>
          <w:color w:val="221E1F"/>
        </w:rPr>
        <w:t xml:space="preserve"> request?</w:t>
      </w:r>
    </w:p>
    <w:p w14:paraId="6273389D" w14:textId="77777777" w:rsidR="00AD78EE" w:rsidRPr="00AD78EE" w:rsidRDefault="00AD78EE" w:rsidP="00A41206">
      <w:pPr>
        <w:pStyle w:val="ListParagraph"/>
        <w:autoSpaceDE w:val="0"/>
        <w:autoSpaceDN w:val="0"/>
        <w:adjustRightInd w:val="0"/>
        <w:spacing w:line="241" w:lineRule="atLeast"/>
        <w:ind w:left="360"/>
        <w:rPr>
          <w:rFonts w:eastAsia="MS Mincho" w:cs="Calibri"/>
          <w:color w:val="221E1F"/>
        </w:rPr>
      </w:pPr>
    </w:p>
    <w:p w14:paraId="794FB892" w14:textId="77777777" w:rsidR="008627B3" w:rsidRPr="00C416EF" w:rsidRDefault="008627B3"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0268BB91" w14:textId="77777777" w:rsidR="00AD78EE" w:rsidRDefault="00AD78EE" w:rsidP="00A41206">
      <w:pPr>
        <w:autoSpaceDE w:val="0"/>
        <w:autoSpaceDN w:val="0"/>
        <w:adjustRightInd w:val="0"/>
        <w:spacing w:line="241" w:lineRule="atLeast"/>
        <w:ind w:left="700" w:hanging="340"/>
        <w:rPr>
          <w:rFonts w:eastAsia="MS Mincho" w:cs="Calibri"/>
          <w:color w:val="221E1F"/>
        </w:rPr>
      </w:pPr>
    </w:p>
    <w:p w14:paraId="5B612838" w14:textId="77777777" w:rsidR="00735E90" w:rsidRPr="00C416EF" w:rsidRDefault="00735E90"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06F06D57" w14:textId="77777777" w:rsidR="00AD78EE" w:rsidRDefault="00AD78EE" w:rsidP="00A41206">
      <w:pPr>
        <w:autoSpaceDE w:val="0"/>
        <w:autoSpaceDN w:val="0"/>
        <w:adjustRightInd w:val="0"/>
        <w:spacing w:line="241" w:lineRule="atLeast"/>
        <w:ind w:left="700" w:hanging="340"/>
        <w:rPr>
          <w:rFonts w:eastAsia="MS Mincho" w:cs="Calibri"/>
          <w:color w:val="221E1F"/>
        </w:rPr>
      </w:pPr>
    </w:p>
    <w:p w14:paraId="558DC6A2" w14:textId="77777777" w:rsidR="003B3FB4" w:rsidRDefault="003B3FB4" w:rsidP="00A41206">
      <w:pPr>
        <w:autoSpaceDE w:val="0"/>
        <w:autoSpaceDN w:val="0"/>
        <w:adjustRightInd w:val="0"/>
        <w:spacing w:line="241" w:lineRule="atLeast"/>
        <w:ind w:left="700" w:hanging="340"/>
        <w:rPr>
          <w:rFonts w:eastAsia="MS Mincho" w:cs="Calibri"/>
          <w:color w:val="221E1F"/>
        </w:rPr>
      </w:pPr>
    </w:p>
    <w:p w14:paraId="608D1F3E" w14:textId="29CB8691" w:rsidR="00CA3289" w:rsidRPr="00CA3289" w:rsidRDefault="00CA3289" w:rsidP="00A41206">
      <w:pPr>
        <w:pStyle w:val="ListParagraph"/>
        <w:numPr>
          <w:ilvl w:val="0"/>
          <w:numId w:val="11"/>
        </w:numPr>
        <w:rPr>
          <w:rFonts w:ascii="MS Mincho" w:hAnsi="MS Mincho"/>
        </w:rPr>
      </w:pPr>
      <w:r w:rsidRPr="00CA3289">
        <w:rPr>
          <w:rFonts w:ascii="MS Mincho" w:hAnsi="MS Mincho" w:hint="eastAsia"/>
        </w:rPr>
        <w:t>いや、でも</w:t>
      </w:r>
      <w:r w:rsidRPr="00CA3289">
        <w:rPr>
          <w:rFonts w:ascii="MS Mincho" w:hAnsi="MS Mincho"/>
        </w:rPr>
        <w:t>本当</w:t>
      </w:r>
      <w:r w:rsidRPr="00CA3289">
        <w:rPr>
          <w:rFonts w:ascii="MS Mincho" w:hAnsi="MS Mincho" w:hint="eastAsia"/>
        </w:rPr>
        <w:t>にいいの？</w:t>
      </w:r>
      <w:r w:rsidRPr="00CA3289">
        <w:rPr>
          <w:rFonts w:ascii="MS Mincho" w:hAnsi="MS Mincho"/>
        </w:rPr>
        <w:t xml:space="preserve">  </w:t>
      </w:r>
      <w:r w:rsidRPr="00CA3289">
        <w:rPr>
          <w:rFonts w:ascii="MS Mincho" w:hAnsi="MS Mincho" w:hint="eastAsia"/>
        </w:rPr>
        <w:t>うん</w:t>
      </w:r>
      <w:r w:rsidRPr="00CA3289">
        <w:rPr>
          <w:rFonts w:ascii="MS Mincho" w:hAnsi="MS Mincho" w:hint="eastAsia"/>
          <w:lang w:val="en-AU"/>
        </w:rPr>
        <w:t>。</w:t>
      </w:r>
    </w:p>
    <w:p w14:paraId="5FEE15C0" w14:textId="0E0E312F" w:rsidR="00CA3289" w:rsidRPr="00CA3289" w:rsidRDefault="00CA3289" w:rsidP="00A41206">
      <w:pPr>
        <w:pStyle w:val="ListParagraph"/>
        <w:ind w:left="360"/>
        <w:rPr>
          <w:rFonts w:ascii="MS Mincho" w:hAnsi="MS Mincho"/>
        </w:rPr>
      </w:pPr>
    </w:p>
    <w:p w14:paraId="0BD5EAE0" w14:textId="375C0734" w:rsidR="00AD78EE" w:rsidRDefault="00CA3289" w:rsidP="00A41206">
      <w:pPr>
        <w:pStyle w:val="ListParagraph"/>
        <w:autoSpaceDE w:val="0"/>
        <w:autoSpaceDN w:val="0"/>
        <w:adjustRightInd w:val="0"/>
        <w:spacing w:line="241" w:lineRule="atLeast"/>
        <w:ind w:left="360"/>
        <w:rPr>
          <w:rFonts w:eastAsia="MS Mincho" w:cs="Calibri"/>
          <w:color w:val="221E1F"/>
        </w:rPr>
      </w:pPr>
      <w:r>
        <w:t xml:space="preserve">What do we learn about </w:t>
      </w:r>
      <w:proofErr w:type="spellStart"/>
      <w:r>
        <w:t>Daigo’s</w:t>
      </w:r>
      <w:proofErr w:type="spellEnd"/>
      <w:r>
        <w:t xml:space="preserve"> relationship with his wife?</w:t>
      </w:r>
      <w:r w:rsidRPr="00AD78EE">
        <w:rPr>
          <w:rFonts w:eastAsia="MS Mincho" w:cs="Calibri"/>
          <w:color w:val="221E1F"/>
        </w:rPr>
        <w:t xml:space="preserve"> </w:t>
      </w:r>
    </w:p>
    <w:p w14:paraId="42AAEB42" w14:textId="77777777" w:rsidR="00CA3289" w:rsidRPr="00AD78EE" w:rsidRDefault="00CA3289" w:rsidP="00A41206">
      <w:pPr>
        <w:pStyle w:val="ListParagraph"/>
        <w:autoSpaceDE w:val="0"/>
        <w:autoSpaceDN w:val="0"/>
        <w:adjustRightInd w:val="0"/>
        <w:spacing w:line="241" w:lineRule="atLeast"/>
        <w:ind w:left="360"/>
        <w:rPr>
          <w:rFonts w:eastAsia="MS Mincho" w:cs="Calibri"/>
          <w:color w:val="221E1F"/>
        </w:rPr>
      </w:pPr>
    </w:p>
    <w:p w14:paraId="28A04D72" w14:textId="77777777" w:rsidR="008627B3" w:rsidRPr="00C416EF" w:rsidRDefault="008627B3"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28C7DF7D" w14:textId="77777777" w:rsidR="00AD78EE" w:rsidRDefault="00AD78EE" w:rsidP="00A41206">
      <w:pPr>
        <w:autoSpaceDE w:val="0"/>
        <w:autoSpaceDN w:val="0"/>
        <w:adjustRightInd w:val="0"/>
        <w:spacing w:line="241" w:lineRule="atLeast"/>
        <w:ind w:left="700" w:hanging="340"/>
        <w:rPr>
          <w:rFonts w:eastAsia="MS Mincho" w:cs="Calibri"/>
          <w:color w:val="221E1F"/>
        </w:rPr>
      </w:pPr>
    </w:p>
    <w:p w14:paraId="1F008C0F" w14:textId="32100DAE" w:rsidR="00CA3289" w:rsidRDefault="00E33061"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3B0A29F7" w14:textId="77777777" w:rsidR="003B3FB4" w:rsidRDefault="003B3FB4" w:rsidP="00A41206">
      <w:pPr>
        <w:autoSpaceDE w:val="0"/>
        <w:autoSpaceDN w:val="0"/>
        <w:adjustRightInd w:val="0"/>
        <w:spacing w:line="241" w:lineRule="atLeast"/>
        <w:ind w:left="360" w:hanging="360"/>
        <w:rPr>
          <w:rFonts w:eastAsia="MS Mincho" w:cs="Calibri"/>
          <w:color w:val="221E1F"/>
        </w:rPr>
      </w:pPr>
    </w:p>
    <w:p w14:paraId="65362593" w14:textId="77777777" w:rsidR="003B3FB4" w:rsidRDefault="003B3FB4" w:rsidP="003B3FB4">
      <w:pPr>
        <w:pStyle w:val="ListParagraph"/>
        <w:autoSpaceDE w:val="0"/>
        <w:autoSpaceDN w:val="0"/>
        <w:adjustRightInd w:val="0"/>
        <w:spacing w:line="241" w:lineRule="atLeast"/>
        <w:ind w:left="360"/>
        <w:rPr>
          <w:rFonts w:eastAsia="MS Mincho" w:cs="Calibri"/>
          <w:color w:val="221E1F"/>
        </w:rPr>
      </w:pPr>
    </w:p>
    <w:p w14:paraId="694C6592" w14:textId="77777777" w:rsidR="003B3FB4" w:rsidRDefault="003B3FB4" w:rsidP="003B3FB4">
      <w:pPr>
        <w:pStyle w:val="ListParagraph"/>
        <w:autoSpaceDE w:val="0"/>
        <w:autoSpaceDN w:val="0"/>
        <w:adjustRightInd w:val="0"/>
        <w:spacing w:line="241" w:lineRule="atLeast"/>
        <w:ind w:left="360"/>
        <w:rPr>
          <w:rFonts w:eastAsia="MS Mincho" w:cs="Calibri"/>
          <w:color w:val="221E1F"/>
        </w:rPr>
      </w:pPr>
    </w:p>
    <w:p w14:paraId="32E184D5" w14:textId="77777777" w:rsidR="003B3FB4" w:rsidRDefault="003B3FB4" w:rsidP="003B3FB4">
      <w:pPr>
        <w:pStyle w:val="ListParagraph"/>
        <w:autoSpaceDE w:val="0"/>
        <w:autoSpaceDN w:val="0"/>
        <w:adjustRightInd w:val="0"/>
        <w:spacing w:line="241" w:lineRule="atLeast"/>
        <w:ind w:left="360"/>
        <w:rPr>
          <w:rFonts w:eastAsia="MS Mincho" w:cs="Calibri"/>
          <w:color w:val="221E1F"/>
        </w:rPr>
      </w:pPr>
    </w:p>
    <w:p w14:paraId="10B19D59" w14:textId="77777777" w:rsidR="003B3FB4" w:rsidRDefault="003B3FB4" w:rsidP="003B3FB4">
      <w:pPr>
        <w:pStyle w:val="ListParagraph"/>
        <w:autoSpaceDE w:val="0"/>
        <w:autoSpaceDN w:val="0"/>
        <w:adjustRightInd w:val="0"/>
        <w:spacing w:line="241" w:lineRule="atLeast"/>
        <w:ind w:left="360"/>
        <w:rPr>
          <w:rFonts w:eastAsia="MS Mincho" w:cs="Calibri"/>
          <w:color w:val="221E1F"/>
        </w:rPr>
      </w:pPr>
    </w:p>
    <w:p w14:paraId="7309DE0F" w14:textId="6DCFB8D6" w:rsidR="00CA3289" w:rsidRDefault="006359E0" w:rsidP="00A41206">
      <w:pPr>
        <w:pStyle w:val="ListParagraph"/>
        <w:numPr>
          <w:ilvl w:val="0"/>
          <w:numId w:val="11"/>
        </w:numPr>
        <w:autoSpaceDE w:val="0"/>
        <w:autoSpaceDN w:val="0"/>
        <w:adjustRightInd w:val="0"/>
        <w:spacing w:line="241" w:lineRule="atLeast"/>
        <w:rPr>
          <w:rFonts w:eastAsia="MS Mincho" w:cs="Calibri"/>
          <w:color w:val="221E1F"/>
        </w:rPr>
      </w:pPr>
      <w:r>
        <w:rPr>
          <w:rFonts w:eastAsia="MS Mincho" w:cs="Calibri"/>
          <w:color w:val="221E1F"/>
        </w:rPr>
        <w:t xml:space="preserve"> </w:t>
      </w:r>
      <w:r w:rsidR="00CA3289" w:rsidRPr="00122466">
        <w:rPr>
          <w:rFonts w:ascii="MS Mincho" w:hAnsi="MS Mincho" w:hint="eastAsia"/>
          <w:lang w:val="en-AU"/>
        </w:rPr>
        <w:t>人生</w:t>
      </w:r>
      <w:r w:rsidR="00CA3289" w:rsidRPr="00122466">
        <w:rPr>
          <w:rFonts w:ascii="MS Mincho" w:hAnsi="MS Mincho"/>
        </w:rPr>
        <w:fldChar w:fldCharType="begin"/>
      </w:r>
      <w:r w:rsidR="00CA3289" w:rsidRPr="00122466">
        <w:rPr>
          <w:rFonts w:ascii="MS Mincho" w:hAnsi="MS Mincho"/>
        </w:rPr>
        <w:instrText>EQ \* jc2 \* "Font:MS Mincho" \* hps12 \o\ad(\s\up 11(</w:instrText>
      </w:r>
      <w:r w:rsidR="00CA3289" w:rsidRPr="00122466">
        <w:rPr>
          <w:rFonts w:ascii="MS Mincho" w:hAnsi="MS Mincho"/>
          <w:sz w:val="12"/>
        </w:rPr>
        <w:instrText>さい</w:instrText>
      </w:r>
      <w:r w:rsidR="00CA3289" w:rsidRPr="00122466">
        <w:rPr>
          <w:rFonts w:ascii="MS Mincho" w:hAnsi="MS Mincho"/>
        </w:rPr>
        <w:instrText>),</w:instrText>
      </w:r>
      <w:r w:rsidR="00CA3289" w:rsidRPr="00122466">
        <w:rPr>
          <w:rFonts w:ascii="MS Mincho" w:hAnsi="MS Mincho"/>
        </w:rPr>
        <w:instrText>最</w:instrText>
      </w:r>
      <w:r w:rsidR="00CA3289" w:rsidRPr="00122466">
        <w:rPr>
          <w:rFonts w:ascii="MS Mincho" w:hAnsi="MS Mincho"/>
        </w:rPr>
        <w:instrText>)</w:instrText>
      </w:r>
      <w:r w:rsidR="00CA3289" w:rsidRPr="00122466">
        <w:rPr>
          <w:rFonts w:ascii="MS Mincho" w:hAnsi="MS Mincho"/>
        </w:rPr>
        <w:fldChar w:fldCharType="end"/>
      </w:r>
      <w:r w:rsidR="00CA3289" w:rsidRPr="00122466">
        <w:rPr>
          <w:rFonts w:ascii="MS Mincho" w:hAnsi="MS Mincho"/>
        </w:rPr>
        <w:ruby>
          <w:rubyPr>
            <w:rubyAlign w:val="distributeSpace"/>
            <w:hps w:val="12"/>
            <w:hpsRaise w:val="22"/>
            <w:hpsBaseText w:val="24"/>
            <w:lid w:val="ja-JP"/>
          </w:rubyPr>
          <w:rt>
            <w:r w:rsidR="00CA3289" w:rsidRPr="00122466">
              <w:rPr>
                <w:rFonts w:ascii="MS Mincho" w:hAnsi="MS Mincho"/>
                <w:sz w:val="12"/>
              </w:rPr>
              <w:t>だい</w:t>
            </w:r>
          </w:rt>
          <w:rubyBase>
            <w:r w:rsidR="00CA3289" w:rsidRPr="00122466">
              <w:rPr>
                <w:rFonts w:ascii="MS Mincho" w:hAnsi="MS Mincho"/>
              </w:rPr>
              <w:t>大</w:t>
            </w:r>
          </w:rubyBase>
        </w:ruby>
      </w:r>
      <w:r w:rsidR="00CA3289" w:rsidRPr="00122466">
        <w:rPr>
          <w:rFonts w:ascii="MS Mincho" w:hAnsi="MS Mincho" w:hint="eastAsia"/>
        </w:rPr>
        <w:t>の</w:t>
      </w:r>
      <w:r w:rsidR="00CA3289" w:rsidRPr="00122466">
        <w:rPr>
          <w:rFonts w:ascii="MS Mincho" w:hAnsi="MS Mincho"/>
        </w:rPr>
        <w:fldChar w:fldCharType="begin"/>
      </w:r>
      <w:r w:rsidR="00CA3289" w:rsidRPr="00122466">
        <w:rPr>
          <w:rFonts w:ascii="MS Mincho" w:hAnsi="MS Mincho"/>
        </w:rPr>
        <w:instrText>EQ \* jc2 \* "Font:MS Mincho" \* hps12 \o\ad(\s\up 11(</w:instrText>
      </w:r>
      <w:r w:rsidR="00CA3289" w:rsidRPr="00122466">
        <w:rPr>
          <w:rFonts w:ascii="MS Mincho" w:hAnsi="MS Mincho"/>
          <w:sz w:val="12"/>
        </w:rPr>
        <w:instrText>ぶん</w:instrText>
      </w:r>
      <w:r w:rsidR="00CA3289" w:rsidRPr="00122466">
        <w:rPr>
          <w:rFonts w:ascii="MS Mincho" w:hAnsi="MS Mincho"/>
        </w:rPr>
        <w:instrText>),</w:instrText>
      </w:r>
      <w:r w:rsidR="00CA3289" w:rsidRPr="00122466">
        <w:rPr>
          <w:rFonts w:ascii="MS Mincho" w:hAnsi="MS Mincho"/>
        </w:rPr>
        <w:instrText>分</w:instrText>
      </w:r>
      <w:r w:rsidR="00CA3289" w:rsidRPr="00122466">
        <w:rPr>
          <w:rFonts w:ascii="MS Mincho" w:hAnsi="MS Mincho"/>
        </w:rPr>
        <w:instrText>)</w:instrText>
      </w:r>
      <w:r w:rsidR="00CA3289" w:rsidRPr="00122466">
        <w:rPr>
          <w:rFonts w:ascii="MS Mincho" w:hAnsi="MS Mincho"/>
        </w:rPr>
        <w:fldChar w:fldCharType="end"/>
      </w:r>
      <w:r w:rsidR="00CA3289" w:rsidRPr="00122466">
        <w:rPr>
          <w:rFonts w:ascii="MS Mincho" w:hAnsi="MS Mincho"/>
        </w:rPr>
        <w:ruby>
          <w:rubyPr>
            <w:rubyAlign w:val="distributeSpace"/>
            <w:hps w:val="12"/>
            <w:hpsRaise w:val="22"/>
            <w:hpsBaseText w:val="24"/>
            <w:lid w:val="ja-JP"/>
          </w:rubyPr>
          <w:rt>
            <w:r w:rsidR="00CA3289" w:rsidRPr="00122466">
              <w:rPr>
                <w:rFonts w:ascii="MS Mincho" w:hAnsi="MS Mincho"/>
                <w:sz w:val="12"/>
              </w:rPr>
              <w:t>きてん</w:t>
            </w:r>
          </w:rt>
          <w:rubyBase>
            <w:r w:rsidR="00CA3289" w:rsidRPr="00122466">
              <w:rPr>
                <w:rFonts w:ascii="MS Mincho" w:hAnsi="MS Mincho"/>
              </w:rPr>
              <w:t>岐点</w:t>
            </w:r>
          </w:rubyBase>
        </w:ruby>
      </w:r>
      <w:r w:rsidR="00CA3289">
        <w:rPr>
          <w:rFonts w:ascii="MS Mincho" w:hAnsi="MS Mincho"/>
        </w:rPr>
        <w:t xml:space="preserve"> </w:t>
      </w:r>
      <w:r w:rsidR="00CA3289" w:rsidRPr="00AD78EE">
        <w:rPr>
          <w:rFonts w:eastAsia="MS Mincho" w:cs="Calibri"/>
          <w:color w:val="221E1F"/>
        </w:rPr>
        <w:t>To what does this refer?</w:t>
      </w:r>
    </w:p>
    <w:p w14:paraId="4B375FA0" w14:textId="77777777" w:rsidR="003B3FB4" w:rsidRDefault="003B3FB4" w:rsidP="00A41206">
      <w:pPr>
        <w:autoSpaceDE w:val="0"/>
        <w:autoSpaceDN w:val="0"/>
        <w:adjustRightInd w:val="0"/>
        <w:spacing w:line="241" w:lineRule="atLeast"/>
        <w:rPr>
          <w:rFonts w:eastAsia="MS Mincho" w:cs="Calibri"/>
          <w:color w:val="221E1F"/>
        </w:rPr>
      </w:pPr>
    </w:p>
    <w:p w14:paraId="146AD427" w14:textId="77777777" w:rsidR="00CA3289" w:rsidRPr="00C416EF" w:rsidRDefault="00CA3289"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615996C3" w14:textId="77777777" w:rsidR="00CA3289" w:rsidRDefault="00CA3289" w:rsidP="00A41206">
      <w:pPr>
        <w:autoSpaceDE w:val="0"/>
        <w:autoSpaceDN w:val="0"/>
        <w:adjustRightInd w:val="0"/>
        <w:spacing w:line="241" w:lineRule="atLeast"/>
        <w:ind w:left="700" w:hanging="340"/>
        <w:rPr>
          <w:rFonts w:eastAsia="MS Mincho" w:cs="Calibri"/>
          <w:color w:val="221E1F"/>
        </w:rPr>
      </w:pPr>
    </w:p>
    <w:p w14:paraId="44F99254" w14:textId="77777777" w:rsidR="00CA3289" w:rsidRPr="00C416EF" w:rsidRDefault="00CA3289"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3BFDEE10" w14:textId="77777777" w:rsidR="00CA3289" w:rsidRDefault="00CA3289" w:rsidP="00A41206">
      <w:pPr>
        <w:autoSpaceDE w:val="0"/>
        <w:autoSpaceDN w:val="0"/>
        <w:adjustRightInd w:val="0"/>
        <w:spacing w:line="241" w:lineRule="atLeast"/>
        <w:rPr>
          <w:rFonts w:eastAsia="MS Mincho" w:cs="Calibri"/>
          <w:color w:val="221E1F"/>
        </w:rPr>
      </w:pPr>
    </w:p>
    <w:p w14:paraId="08EE1B21" w14:textId="77777777" w:rsidR="003B3FB4" w:rsidRPr="00CA3289" w:rsidRDefault="003B3FB4" w:rsidP="00A41206">
      <w:pPr>
        <w:autoSpaceDE w:val="0"/>
        <w:autoSpaceDN w:val="0"/>
        <w:adjustRightInd w:val="0"/>
        <w:spacing w:line="241" w:lineRule="atLeast"/>
        <w:rPr>
          <w:rFonts w:eastAsia="MS Mincho" w:cs="Calibri"/>
          <w:color w:val="221E1F"/>
        </w:rPr>
      </w:pPr>
    </w:p>
    <w:p w14:paraId="3294B773" w14:textId="54F2D902" w:rsidR="006359E0" w:rsidRPr="00CA3289" w:rsidRDefault="006359E0" w:rsidP="00A41206">
      <w:pPr>
        <w:pStyle w:val="ListParagraph"/>
        <w:numPr>
          <w:ilvl w:val="0"/>
          <w:numId w:val="11"/>
        </w:numPr>
        <w:autoSpaceDE w:val="0"/>
        <w:autoSpaceDN w:val="0"/>
        <w:adjustRightInd w:val="0"/>
        <w:spacing w:line="241" w:lineRule="atLeast"/>
        <w:rPr>
          <w:rFonts w:eastAsia="MS Mincho" w:cs="Calibri"/>
          <w:color w:val="221E1F"/>
        </w:rPr>
      </w:pPr>
      <w:r w:rsidRPr="00CA3289">
        <w:rPr>
          <w:rFonts w:ascii="MS Mincho" w:hAnsi="MS Mincho"/>
        </w:rPr>
        <w:ruby>
          <w:rubyPr>
            <w:rubyAlign w:val="distributeSpace"/>
            <w:hps w:val="12"/>
            <w:hpsRaise w:val="22"/>
            <w:hpsBaseText w:val="24"/>
            <w:lid w:val="ja-JP"/>
          </w:rubyPr>
          <w:rt>
            <w:r w:rsidR="006359E0" w:rsidRPr="00CA3289">
              <w:rPr>
                <w:rFonts w:ascii="MS Mincho" w:hAnsi="MS Mincho"/>
                <w:sz w:val="12"/>
              </w:rPr>
              <w:t>ふ</w:t>
            </w:r>
          </w:rt>
          <w:rubyBase>
            <w:r w:rsidR="006359E0" w:rsidRPr="00CA3289">
              <w:rPr>
                <w:rFonts w:ascii="MS Mincho" w:hAnsi="MS Mincho"/>
              </w:rPr>
              <w:t>不</w:t>
            </w:r>
          </w:rubyBase>
        </w:ruby>
      </w:r>
      <w:r w:rsidRPr="00CA3289">
        <w:rPr>
          <w:rFonts w:ascii="MS Mincho" w:hAnsi="MS Mincho"/>
        </w:rPr>
        <w:ruby>
          <w:rubyPr>
            <w:rubyAlign w:val="distributeSpace"/>
            <w:hps w:val="12"/>
            <w:hpsRaise w:val="22"/>
            <w:hpsBaseText w:val="24"/>
            <w:lid w:val="ja-JP"/>
          </w:rubyPr>
          <w:rt>
            <w:r w:rsidR="006359E0" w:rsidRPr="00CA3289">
              <w:rPr>
                <w:rFonts w:ascii="MS Mincho" w:hAnsi="MS Mincho"/>
                <w:sz w:val="12"/>
              </w:rPr>
              <w:t>し</w:t>
            </w:r>
          </w:rt>
          <w:rubyBase>
            <w:r w:rsidR="006359E0" w:rsidRPr="00CA3289">
              <w:rPr>
                <w:rFonts w:ascii="MS Mincho" w:hAnsi="MS Mincho"/>
              </w:rPr>
              <w:t>思</w:t>
            </w:r>
          </w:rubyBase>
        </w:ruby>
      </w:r>
      <w:r w:rsidRPr="00CA3289">
        <w:rPr>
          <w:rFonts w:ascii="MS Mincho" w:hAnsi="MS Mincho"/>
        </w:rPr>
        <w:ruby>
          <w:rubyPr>
            <w:rubyAlign w:val="distributeSpace"/>
            <w:hps w:val="12"/>
            <w:hpsRaise w:val="22"/>
            <w:hpsBaseText w:val="24"/>
            <w:lid w:val="ja-JP"/>
          </w:rubyPr>
          <w:rt>
            <w:r w:rsidR="006359E0" w:rsidRPr="00CA3289">
              <w:rPr>
                <w:rFonts w:ascii="MS Mincho" w:hAnsi="MS Mincho"/>
                <w:sz w:val="12"/>
              </w:rPr>
              <w:t>ぎ</w:t>
            </w:r>
          </w:rt>
          <w:rubyBase>
            <w:r w:rsidR="006359E0" w:rsidRPr="00CA3289">
              <w:rPr>
                <w:rFonts w:ascii="MS Mincho" w:hAnsi="MS Mincho"/>
              </w:rPr>
              <w:t>議</w:t>
            </w:r>
          </w:rubyBase>
        </w:ruby>
      </w:r>
      <w:r w:rsidRPr="00CA3289">
        <w:rPr>
          <w:rFonts w:ascii="MS Mincho" w:hAnsi="MS Mincho" w:hint="eastAsia"/>
        </w:rPr>
        <w:t>と</w:t>
      </w:r>
      <w:r w:rsidRPr="00CA3289">
        <w:rPr>
          <w:rFonts w:ascii="MS Mincho" w:hAnsi="MS Mincho"/>
        </w:rPr>
        <w:t>楽</w:t>
      </w:r>
      <w:r w:rsidRPr="00CA3289">
        <w:rPr>
          <w:rFonts w:ascii="MS Mincho" w:hAnsi="MS Mincho" w:hint="eastAsia"/>
        </w:rPr>
        <w:t>になった。スーッと</w:t>
      </w:r>
      <w:r w:rsidRPr="00CA3289">
        <w:rPr>
          <w:rFonts w:ascii="MS Mincho" w:hAnsi="MS Mincho"/>
        </w:rPr>
        <w:fldChar w:fldCharType="begin"/>
      </w:r>
      <w:r w:rsidRPr="00CA3289">
        <w:rPr>
          <w:rFonts w:ascii="MS Mincho" w:hAnsi="MS Mincho"/>
        </w:rPr>
        <w:instrText>EQ \* jc2 \* "Font:</w:instrText>
      </w:r>
      <w:r w:rsidRPr="00CA3289">
        <w:rPr>
          <w:rFonts w:ascii="MS Mincho" w:hAnsi="MS Mincho"/>
        </w:rPr>
        <w:instrText>ＭＳ</w:instrText>
      </w:r>
      <w:r w:rsidRPr="00CA3289">
        <w:rPr>
          <w:rFonts w:ascii="MS Mincho" w:hAnsi="MS Mincho"/>
        </w:rPr>
        <w:instrText xml:space="preserve"> </w:instrText>
      </w:r>
      <w:r w:rsidRPr="00CA3289">
        <w:rPr>
          <w:rFonts w:ascii="MS Mincho" w:hAnsi="MS Mincho"/>
        </w:rPr>
        <w:instrText>明朝</w:instrText>
      </w:r>
      <w:r w:rsidRPr="00CA3289">
        <w:rPr>
          <w:rFonts w:ascii="MS Mincho" w:hAnsi="MS Mincho"/>
        </w:rPr>
        <w:instrText>" \* hps12 \o\ad(\s\up 11(</w:instrText>
      </w:r>
      <w:r w:rsidRPr="00CA3289">
        <w:rPr>
          <w:rFonts w:ascii="MS Mincho" w:hAnsi="MS Mincho"/>
          <w:sz w:val="12"/>
        </w:rPr>
        <w:instrText>かい</w:instrText>
      </w:r>
      <w:r w:rsidRPr="00CA3289">
        <w:rPr>
          <w:rFonts w:ascii="MS Mincho" w:hAnsi="MS Mincho"/>
        </w:rPr>
        <w:instrText>),</w:instrText>
      </w:r>
      <w:r w:rsidRPr="00CA3289">
        <w:rPr>
          <w:rFonts w:ascii="MS Mincho" w:hAnsi="MS Mincho"/>
        </w:rPr>
        <w:instrText>解</w:instrText>
      </w:r>
      <w:r w:rsidRPr="00CA3289">
        <w:rPr>
          <w:rFonts w:ascii="MS Mincho" w:hAnsi="MS Mincho"/>
        </w:rPr>
        <w:instrText>)</w:instrText>
      </w:r>
      <w:r w:rsidRPr="00CA3289">
        <w:rPr>
          <w:rFonts w:ascii="MS Mincho" w:hAnsi="MS Mincho"/>
        </w:rPr>
        <w:fldChar w:fldCharType="end"/>
      </w:r>
      <w:r w:rsidRPr="00CA3289">
        <w:rPr>
          <w:rFonts w:ascii="MS Mincho" w:hAnsi="MS Mincho"/>
        </w:rPr>
        <w:ruby>
          <w:rubyPr>
            <w:rubyAlign w:val="distributeSpace"/>
            <w:hps w:val="12"/>
            <w:hpsRaise w:val="22"/>
            <w:hpsBaseText w:val="24"/>
            <w:lid w:val="ja-JP"/>
          </w:rubyPr>
          <w:rt>
            <w:r w:rsidR="006359E0" w:rsidRPr="00CA3289">
              <w:rPr>
                <w:rFonts w:ascii="MS Mincho" w:hAnsi="MS Mincho"/>
                <w:sz w:val="12"/>
              </w:rPr>
              <w:t>ほう</w:t>
            </w:r>
          </w:rt>
          <w:rubyBase>
            <w:r w:rsidR="006359E0" w:rsidRPr="00CA3289">
              <w:rPr>
                <w:rFonts w:ascii="MS Mincho" w:hAnsi="MS Mincho"/>
              </w:rPr>
              <w:t>放</w:t>
            </w:r>
          </w:rubyBase>
        </w:ruby>
      </w:r>
      <w:r w:rsidRPr="00CA3289">
        <w:rPr>
          <w:rFonts w:ascii="MS Mincho" w:hAnsi="MS Mincho" w:hint="eastAsia"/>
        </w:rPr>
        <w:t>された</w:t>
      </w:r>
      <w:r w:rsidRPr="00CA3289">
        <w:rPr>
          <w:rFonts w:ascii="MS Mincho" w:hAnsi="MS Mincho"/>
        </w:rPr>
        <w:t xml:space="preserve"> </w:t>
      </w:r>
      <w:r w:rsidRPr="0020408B">
        <w:t xml:space="preserve">Discuss </w:t>
      </w:r>
      <w:proofErr w:type="spellStart"/>
      <w:r w:rsidRPr="0020408B">
        <w:t>Daigo’</w:t>
      </w:r>
      <w:r>
        <w:t>s</w:t>
      </w:r>
      <w:proofErr w:type="spellEnd"/>
      <w:r>
        <w:t xml:space="preserve"> feeling</w:t>
      </w:r>
      <w:r w:rsidR="001A2330">
        <w:t>s</w:t>
      </w:r>
      <w:r w:rsidRPr="0020408B">
        <w:t>.</w:t>
      </w:r>
    </w:p>
    <w:p w14:paraId="0E4E95A4" w14:textId="77777777" w:rsidR="006359E0" w:rsidRDefault="006359E0" w:rsidP="00A41206">
      <w:pPr>
        <w:autoSpaceDE w:val="0"/>
        <w:autoSpaceDN w:val="0"/>
        <w:adjustRightInd w:val="0"/>
        <w:spacing w:line="241" w:lineRule="atLeast"/>
        <w:ind w:left="360" w:hanging="360"/>
        <w:rPr>
          <w:rFonts w:eastAsia="MS Mincho" w:cs="Calibri"/>
          <w:color w:val="221E1F"/>
        </w:rPr>
      </w:pPr>
    </w:p>
    <w:p w14:paraId="77CF6667" w14:textId="77777777" w:rsidR="006359E0" w:rsidRPr="00C416EF" w:rsidRDefault="006359E0"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63E5FAEC" w14:textId="77777777" w:rsidR="00A41206" w:rsidRDefault="00A41206" w:rsidP="00A41206">
      <w:pPr>
        <w:autoSpaceDE w:val="0"/>
        <w:autoSpaceDN w:val="0"/>
        <w:adjustRightInd w:val="0"/>
        <w:spacing w:line="241" w:lineRule="atLeast"/>
        <w:ind w:left="360" w:hanging="360"/>
        <w:rPr>
          <w:rFonts w:eastAsia="MS Mincho" w:cs="MS Mincho"/>
          <w:color w:val="000000"/>
        </w:rPr>
      </w:pPr>
    </w:p>
    <w:p w14:paraId="6F27C60E" w14:textId="77777777" w:rsidR="00A41206" w:rsidRPr="00C416EF" w:rsidRDefault="00A41206"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56BC6808" w14:textId="77777777" w:rsidR="00A41206" w:rsidRDefault="00A41206" w:rsidP="00A41206">
      <w:pPr>
        <w:autoSpaceDE w:val="0"/>
        <w:autoSpaceDN w:val="0"/>
        <w:adjustRightInd w:val="0"/>
        <w:spacing w:line="241" w:lineRule="atLeast"/>
        <w:ind w:left="360" w:hanging="360"/>
        <w:rPr>
          <w:rFonts w:eastAsia="MS Mincho" w:cs="Calibri"/>
          <w:color w:val="221E1F"/>
        </w:rPr>
      </w:pPr>
    </w:p>
    <w:p w14:paraId="31937284" w14:textId="77777777" w:rsidR="003B3FB4" w:rsidRDefault="003B3FB4" w:rsidP="00A41206">
      <w:pPr>
        <w:autoSpaceDE w:val="0"/>
        <w:autoSpaceDN w:val="0"/>
        <w:adjustRightInd w:val="0"/>
        <w:spacing w:line="241" w:lineRule="atLeast"/>
        <w:ind w:left="360" w:hanging="360"/>
        <w:rPr>
          <w:rFonts w:eastAsia="MS Mincho" w:cs="Calibri"/>
          <w:color w:val="221E1F"/>
        </w:rPr>
      </w:pPr>
    </w:p>
    <w:p w14:paraId="02B4200F" w14:textId="037C17E4" w:rsidR="00F536E2" w:rsidRPr="00C416EF" w:rsidRDefault="00A41206" w:rsidP="00A41206">
      <w:pPr>
        <w:autoSpaceDE w:val="0"/>
        <w:autoSpaceDN w:val="0"/>
        <w:adjustRightInd w:val="0"/>
        <w:spacing w:line="241" w:lineRule="atLeast"/>
        <w:ind w:left="360" w:hanging="360"/>
        <w:rPr>
          <w:rFonts w:eastAsia="MS Mincho" w:cs="Calibri"/>
          <w:color w:val="221E1F"/>
        </w:rPr>
      </w:pPr>
      <w:r>
        <w:rPr>
          <w:rFonts w:eastAsia="MS Mincho" w:cs="Calibri"/>
          <w:color w:val="221E1F"/>
        </w:rPr>
        <w:t>1</w:t>
      </w:r>
      <w:r w:rsidR="00CA3289">
        <w:rPr>
          <w:rFonts w:eastAsia="MS Mincho" w:cs="MS Mincho"/>
          <w:color w:val="221E1F"/>
        </w:rPr>
        <w:t>0</w:t>
      </w:r>
      <w:r w:rsidR="00F536E2">
        <w:rPr>
          <w:rFonts w:eastAsia="MS Mincho" w:cs="MS Mincho"/>
          <w:color w:val="221E1F"/>
        </w:rPr>
        <w:t xml:space="preserve">. </w:t>
      </w:r>
      <w:proofErr w:type="spellStart"/>
      <w:r w:rsidR="00F536E2">
        <w:rPr>
          <w:rFonts w:eastAsia="MS Mincho" w:cs="MS Mincho"/>
          <w:color w:val="221E1F"/>
        </w:rPr>
        <w:t>Daigo</w:t>
      </w:r>
      <w:proofErr w:type="spellEnd"/>
      <w:r w:rsidR="00F536E2">
        <w:rPr>
          <w:rFonts w:eastAsia="MS Mincho" w:cs="MS Mincho"/>
          <w:color w:val="221E1F"/>
        </w:rPr>
        <w:t xml:space="preserve"> says   </w:t>
      </w:r>
      <w:r w:rsidR="00F536E2" w:rsidRPr="00122466">
        <w:rPr>
          <w:rFonts w:ascii="MS Mincho" w:hAnsi="MS Mincho"/>
        </w:rPr>
        <w:t>自分</w:t>
      </w:r>
      <w:r w:rsidR="00F536E2" w:rsidRPr="00122466">
        <w:rPr>
          <w:rFonts w:ascii="MS Mincho" w:hAnsi="MS Mincho" w:hint="eastAsia"/>
        </w:rPr>
        <w:t>が</w:t>
      </w:r>
      <w:r w:rsidR="00F536E2" w:rsidRPr="00122466">
        <w:rPr>
          <w:rFonts w:ascii="MS Mincho" w:hAnsi="MS Mincho"/>
        </w:rPr>
        <w:ruby>
          <w:rubyPr>
            <w:rubyAlign w:val="distributeSpace"/>
            <w:hps w:val="12"/>
            <w:hpsRaise w:val="22"/>
            <w:hpsBaseText w:val="24"/>
            <w:lid w:val="ja-JP"/>
          </w:rubyPr>
          <w:rt>
            <w:r w:rsidR="00F536E2" w:rsidRPr="00122466">
              <w:rPr>
                <w:rFonts w:ascii="MS Mincho" w:hAnsi="MS Mincho"/>
                <w:sz w:val="12"/>
              </w:rPr>
              <w:t>ゆめ</w:t>
            </w:r>
          </w:rt>
          <w:rubyBase>
            <w:r w:rsidR="00F536E2" w:rsidRPr="00122466">
              <w:rPr>
                <w:rFonts w:ascii="MS Mincho" w:hAnsi="MS Mincho"/>
              </w:rPr>
              <w:t>夢</w:t>
            </w:r>
          </w:rubyBase>
        </w:ruby>
      </w:r>
      <w:r w:rsidR="00F536E2" w:rsidRPr="00122466">
        <w:rPr>
          <w:rFonts w:ascii="MS Mincho" w:hAnsi="MS Mincho" w:hint="eastAsia"/>
        </w:rPr>
        <w:t>だと</w:t>
      </w:r>
      <w:r w:rsidR="00F536E2" w:rsidRPr="00122466">
        <w:rPr>
          <w:rFonts w:ascii="MS Mincho" w:hAnsi="MS Mincho"/>
        </w:rPr>
        <w:ruby>
          <w:rubyPr>
            <w:rubyAlign w:val="distributeSpace"/>
            <w:hps w:val="12"/>
            <w:hpsRaise w:val="22"/>
            <w:hpsBaseText w:val="24"/>
            <w:lid w:val="ja-JP"/>
          </w:rubyPr>
          <w:rt>
            <w:r w:rsidR="00F536E2" w:rsidRPr="00122466">
              <w:rPr>
                <w:rFonts w:ascii="MS Mincho" w:hAnsi="MS Mincho"/>
                <w:sz w:val="12"/>
              </w:rPr>
              <w:t>しん</w:t>
            </w:r>
          </w:rt>
          <w:rubyBase>
            <w:r w:rsidR="00F536E2" w:rsidRPr="00122466">
              <w:rPr>
                <w:rFonts w:ascii="MS Mincho" w:hAnsi="MS Mincho"/>
              </w:rPr>
              <w:t>信</w:t>
            </w:r>
          </w:rubyBase>
        </w:ruby>
      </w:r>
      <w:r w:rsidR="00F536E2" w:rsidRPr="00122466">
        <w:rPr>
          <w:rFonts w:ascii="MS Mincho" w:hAnsi="MS Mincho" w:hint="eastAsia"/>
        </w:rPr>
        <w:t>じていたものはたぶん</w:t>
      </w:r>
      <w:r w:rsidR="00F536E2" w:rsidRPr="00122466">
        <w:rPr>
          <w:rFonts w:ascii="MS Mincho" w:hAnsi="MS Mincho"/>
        </w:rPr>
        <w:ruby>
          <w:rubyPr>
            <w:rubyAlign w:val="distributeSpace"/>
            <w:hps w:val="12"/>
            <w:hpsRaise w:val="22"/>
            <w:hpsBaseText w:val="24"/>
            <w:lid w:val="ja-JP"/>
          </w:rubyPr>
          <w:rt>
            <w:r w:rsidR="00F536E2" w:rsidRPr="00122466">
              <w:rPr>
                <w:rFonts w:ascii="MS Mincho" w:hAnsi="MS Mincho"/>
                <w:sz w:val="12"/>
              </w:rPr>
              <w:t>ゆめ</w:t>
            </w:r>
          </w:rt>
          <w:rubyBase>
            <w:r w:rsidR="00F536E2" w:rsidRPr="00122466">
              <w:rPr>
                <w:rFonts w:ascii="MS Mincho" w:hAnsi="MS Mincho"/>
              </w:rPr>
              <w:t>夢</w:t>
            </w:r>
          </w:rubyBase>
        </w:ruby>
      </w:r>
      <w:r w:rsidR="00F536E2" w:rsidRPr="00122466">
        <w:rPr>
          <w:rFonts w:ascii="MS Mincho" w:hAnsi="MS Mincho" w:hint="eastAsia"/>
        </w:rPr>
        <w:t>ではなかったのだ</w:t>
      </w:r>
      <w:r w:rsidR="00F536E2">
        <w:rPr>
          <w:rFonts w:eastAsia="MS Mincho" w:cs="MS Mincho"/>
          <w:color w:val="221E1F"/>
        </w:rPr>
        <w:t xml:space="preserve">Explain </w:t>
      </w:r>
      <w:r w:rsidR="001A2330">
        <w:rPr>
          <w:rFonts w:eastAsia="MS Mincho" w:cs="MS Mincho"/>
          <w:color w:val="221E1F"/>
        </w:rPr>
        <w:t xml:space="preserve">what </w:t>
      </w:r>
      <w:proofErr w:type="spellStart"/>
      <w:r w:rsidR="001A2330">
        <w:rPr>
          <w:rFonts w:eastAsia="MS Mincho" w:cs="MS Mincho"/>
          <w:color w:val="221E1F"/>
        </w:rPr>
        <w:t>Daigo</w:t>
      </w:r>
      <w:proofErr w:type="spellEnd"/>
      <w:r w:rsidR="001A2330">
        <w:rPr>
          <w:rFonts w:eastAsia="MS Mincho" w:cs="MS Mincho"/>
          <w:color w:val="221E1F"/>
        </w:rPr>
        <w:t xml:space="preserve"> means by </w:t>
      </w:r>
      <w:r w:rsidR="00F536E2">
        <w:rPr>
          <w:rFonts w:eastAsia="MS Mincho" w:cs="MS Mincho"/>
          <w:color w:val="221E1F"/>
        </w:rPr>
        <w:t>this sentence.</w:t>
      </w:r>
    </w:p>
    <w:p w14:paraId="533E7F85" w14:textId="77777777" w:rsidR="00F536E2" w:rsidRDefault="00F536E2" w:rsidP="00A41206">
      <w:pPr>
        <w:autoSpaceDE w:val="0"/>
        <w:autoSpaceDN w:val="0"/>
        <w:adjustRightInd w:val="0"/>
        <w:spacing w:line="241" w:lineRule="atLeast"/>
        <w:ind w:left="360" w:hanging="360"/>
        <w:rPr>
          <w:rFonts w:eastAsia="MS Mincho" w:cs="MS Mincho"/>
          <w:color w:val="000000"/>
        </w:rPr>
      </w:pPr>
    </w:p>
    <w:p w14:paraId="1FAEE145" w14:textId="77777777" w:rsidR="00F536E2" w:rsidRPr="00C416EF" w:rsidRDefault="00F536E2"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1304D748" w14:textId="77777777" w:rsidR="00F536E2" w:rsidRDefault="00F536E2" w:rsidP="00A41206">
      <w:pPr>
        <w:autoSpaceDE w:val="0"/>
        <w:autoSpaceDN w:val="0"/>
        <w:adjustRightInd w:val="0"/>
        <w:spacing w:line="241" w:lineRule="atLeast"/>
        <w:ind w:left="360" w:hanging="360"/>
        <w:rPr>
          <w:rFonts w:eastAsia="MS Mincho" w:cs="MS Mincho"/>
          <w:color w:val="000000"/>
        </w:rPr>
      </w:pPr>
    </w:p>
    <w:p w14:paraId="3BC39603" w14:textId="77777777" w:rsidR="00F536E2" w:rsidRPr="00C416EF" w:rsidRDefault="00F536E2"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595EB50C" w14:textId="77777777" w:rsidR="00F536E2" w:rsidRPr="00C416EF" w:rsidRDefault="00F536E2" w:rsidP="00A41206"/>
    <w:p w14:paraId="215483E6" w14:textId="77777777" w:rsidR="00F536E2" w:rsidRPr="00C416EF" w:rsidRDefault="00F536E2"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4254CFAB" w14:textId="77777777" w:rsidR="00F536E2" w:rsidRPr="00C416EF" w:rsidRDefault="00F536E2" w:rsidP="00A41206"/>
    <w:p w14:paraId="4AAFA70A" w14:textId="77777777" w:rsidR="00F536E2" w:rsidRPr="00C416EF" w:rsidRDefault="00F536E2"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4FA81541" w14:textId="77777777" w:rsidR="00F536E2" w:rsidRPr="00C416EF" w:rsidRDefault="00F536E2" w:rsidP="00A41206"/>
    <w:p w14:paraId="7E444AA8" w14:textId="77777777" w:rsidR="00F536E2" w:rsidRPr="00C416EF" w:rsidRDefault="00F536E2"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1CF10C64" w14:textId="77777777" w:rsidR="00F536E2" w:rsidRPr="00C416EF" w:rsidRDefault="00F536E2" w:rsidP="00A41206"/>
    <w:p w14:paraId="66750775" w14:textId="77777777" w:rsidR="00F536E2" w:rsidRPr="00C416EF" w:rsidRDefault="00F536E2" w:rsidP="00A41206"/>
    <w:p w14:paraId="32ABF703" w14:textId="77777777" w:rsidR="00F536E2" w:rsidRPr="00C416EF" w:rsidRDefault="00F536E2" w:rsidP="00A41206"/>
    <w:p w14:paraId="24391827" w14:textId="77777777" w:rsidR="003B3FB4" w:rsidRDefault="003B3FB4" w:rsidP="00A41206">
      <w:pPr>
        <w:sectPr w:rsidR="003B3FB4" w:rsidSect="005F015E">
          <w:pgSz w:w="11900" w:h="16840"/>
          <w:pgMar w:top="1440" w:right="1797" w:bottom="1440" w:left="1797" w:header="709" w:footer="709" w:gutter="0"/>
          <w:cols w:space="708"/>
          <w:titlePg/>
        </w:sectPr>
      </w:pPr>
    </w:p>
    <w:p w14:paraId="0A2FE9F6" w14:textId="009D0E45" w:rsidR="00F536E2" w:rsidRDefault="00F536E2" w:rsidP="00A41206">
      <w:r>
        <w:t>Monologue</w:t>
      </w:r>
    </w:p>
    <w:p w14:paraId="6B2F3ADC" w14:textId="77777777" w:rsidR="00F536E2" w:rsidRDefault="00F536E2" w:rsidP="00A41206"/>
    <w:p w14:paraId="0DF2087B" w14:textId="77777777" w:rsidR="00F536E2" w:rsidRDefault="00F536E2" w:rsidP="00A41206">
      <w:r>
        <w:rPr>
          <w:rFonts w:hint="eastAsia"/>
        </w:rPr>
        <w:t>いなかのほうが都会より住みやすい。</w:t>
      </w:r>
      <w:r w:rsidRPr="00692AC8">
        <w:rPr>
          <w:rFonts w:asciiTheme="minorEastAsia" w:hAnsi="MS Mincho" w:hint="eastAsia"/>
        </w:rPr>
        <w:t>どう思いますか。</w:t>
      </w:r>
    </w:p>
    <w:p w14:paraId="193C0238" w14:textId="77777777" w:rsidR="00F536E2" w:rsidRDefault="00F536E2" w:rsidP="00A41206"/>
    <w:p w14:paraId="2E2DE647" w14:textId="77777777" w:rsidR="00F536E2" w:rsidRDefault="00F536E2" w:rsidP="00A41206">
      <w:r>
        <w:t>Living in the country is easier than living in the city. What is your opinion?</w:t>
      </w:r>
    </w:p>
    <w:p w14:paraId="31E7F3A8" w14:textId="77777777" w:rsidR="00F536E2" w:rsidRDefault="00F536E2" w:rsidP="00A41206"/>
    <w:p w14:paraId="2A7B40E9" w14:textId="77777777" w:rsidR="00F536E2" w:rsidRDefault="00F536E2" w:rsidP="00A41206"/>
    <w:p w14:paraId="5575EC0E" w14:textId="77777777" w:rsidR="00F536E2" w:rsidRDefault="00F536E2" w:rsidP="00A41206"/>
    <w:p w14:paraId="27EDC4E1" w14:textId="77777777" w:rsidR="00F536E2" w:rsidRDefault="00F536E2" w:rsidP="00A41206"/>
    <w:p w14:paraId="67A6C5E0" w14:textId="77777777" w:rsidR="00F536E2" w:rsidRPr="00C416EF" w:rsidRDefault="00F536E2" w:rsidP="00A41206">
      <w:r>
        <w:ruby>
          <w:rubyPr>
            <w:rubyAlign w:val="distributeSpace"/>
            <w:hps w:val="12"/>
            <w:hpsRaise w:val="22"/>
            <w:hpsBaseText w:val="24"/>
            <w:lid w:val="ja-JP"/>
          </w:rubyPr>
          <w:rt>
            <w:r w:rsidR="00F536E2" w:rsidRPr="00E33061">
              <w:rPr>
                <w:rFonts w:ascii="ＭＳ 明朝" w:eastAsia="ＭＳ 明朝" w:hint="eastAsia"/>
                <w:sz w:val="12"/>
              </w:rPr>
              <w:t>ゆめ</w:t>
            </w:r>
          </w:rt>
          <w:rubyBase>
            <w:r w:rsidR="00F536E2">
              <w:rPr>
                <w:rFonts w:hint="eastAsia"/>
              </w:rPr>
              <w:t>夢</w:t>
            </w:r>
          </w:rubyBase>
        </w:ruby>
      </w:r>
      <w:r>
        <w:rPr>
          <w:rFonts w:hint="eastAsia"/>
        </w:rPr>
        <w:t>を見ているほうが</w:t>
      </w:r>
      <w:r>
        <w:fldChar w:fldCharType="begin"/>
      </w:r>
      <w:r>
        <w:instrText>EQ \* jc2 \* "Font:</w:instrText>
      </w:r>
      <w:r>
        <w:instrText>ＭＳ</w:instrText>
      </w:r>
      <w:r>
        <w:instrText xml:space="preserve"> </w:instrText>
      </w:r>
      <w:r>
        <w:instrText>明朝</w:instrText>
      </w:r>
      <w:r>
        <w:instrText>" \* hps12 \o\ad(\s\up 11(</w:instrText>
      </w:r>
      <w:r w:rsidRPr="00E33061">
        <w:rPr>
          <w:rFonts w:ascii="ＭＳ 明朝" w:eastAsia="ＭＳ 明朝" w:hint="eastAsia"/>
          <w:sz w:val="12"/>
        </w:rPr>
        <w:instrText>じつげん</w:instrText>
      </w:r>
      <w:r>
        <w:instrText>),</w:instrText>
      </w:r>
      <w:r>
        <w:rPr>
          <w:rFonts w:hint="eastAsia"/>
        </w:rPr>
        <w:instrText>実現</w:instrText>
      </w:r>
      <w:r>
        <w:instrText>)</w:instrText>
      </w:r>
      <w:r>
        <w:fldChar w:fldCharType="end"/>
      </w:r>
      <w:r>
        <w:rPr>
          <w:rFonts w:hint="eastAsia"/>
        </w:rPr>
        <w:t>させるより</w:t>
      </w:r>
      <w:r>
        <w:fldChar w:fldCharType="begin"/>
      </w:r>
      <w:r>
        <w:instrText>EQ \* jc2 \* "Font:</w:instrText>
      </w:r>
      <w:r>
        <w:instrText>ＭＳ</w:instrText>
      </w:r>
      <w:r>
        <w:instrText xml:space="preserve"> </w:instrText>
      </w:r>
      <w:r>
        <w:instrText>明朝</w:instrText>
      </w:r>
      <w:r>
        <w:instrText>" \* hps12 \o\ad(\s\up 11(</w:instrText>
      </w:r>
      <w:r w:rsidRPr="00E33061">
        <w:rPr>
          <w:rFonts w:ascii="ＭＳ 明朝" w:eastAsia="ＭＳ 明朝" w:hint="eastAsia"/>
          <w:sz w:val="12"/>
        </w:rPr>
        <w:instrText>らく</w:instrText>
      </w:r>
      <w:r>
        <w:instrText>),</w:instrText>
      </w:r>
      <w:r>
        <w:rPr>
          <w:rFonts w:hint="eastAsia"/>
        </w:rPr>
        <w:instrText>楽</w:instrText>
      </w:r>
      <w:r>
        <w:instrText>)</w:instrText>
      </w:r>
      <w:r>
        <w:fldChar w:fldCharType="end"/>
      </w:r>
      <w:r>
        <w:rPr>
          <w:rFonts w:hint="eastAsia"/>
        </w:rPr>
        <w:t>だ。</w:t>
      </w:r>
      <w:r w:rsidRPr="00692AC8">
        <w:rPr>
          <w:rFonts w:asciiTheme="minorEastAsia" w:hAnsi="MS Mincho" w:hint="eastAsia"/>
        </w:rPr>
        <w:t>どう思いますか。</w:t>
      </w:r>
    </w:p>
    <w:p w14:paraId="04020FED" w14:textId="77777777" w:rsidR="00F536E2" w:rsidRDefault="00F536E2" w:rsidP="00A41206"/>
    <w:p w14:paraId="5E2999A3" w14:textId="77777777" w:rsidR="00F536E2" w:rsidRDefault="00F536E2" w:rsidP="00A41206">
      <w:r>
        <w:t xml:space="preserve">Having a dream is easier than making it come true in real life. </w:t>
      </w:r>
    </w:p>
    <w:p w14:paraId="7CF7F84C" w14:textId="77777777" w:rsidR="00F536E2" w:rsidRDefault="00F536E2" w:rsidP="00A41206">
      <w:r>
        <w:t>What is your opinion?</w:t>
      </w:r>
    </w:p>
    <w:p w14:paraId="4FFD8600" w14:textId="77777777" w:rsidR="00F536E2" w:rsidRDefault="00F536E2" w:rsidP="00A41206"/>
    <w:p w14:paraId="4C0A9AB8" w14:textId="77777777" w:rsidR="00F536E2" w:rsidRDefault="00F536E2" w:rsidP="00A41206"/>
    <w:p w14:paraId="4DDE7430" w14:textId="77777777" w:rsidR="00F536E2" w:rsidRDefault="00F536E2" w:rsidP="00A41206"/>
    <w:p w14:paraId="6A1C2C21" w14:textId="77777777" w:rsidR="00F536E2" w:rsidRDefault="00F536E2" w:rsidP="00A41206"/>
    <w:p w14:paraId="55D5CDE5" w14:textId="77777777" w:rsidR="00F536E2" w:rsidRDefault="00F536E2" w:rsidP="00A41206"/>
    <w:p w14:paraId="0648B737" w14:textId="77777777" w:rsidR="00F536E2" w:rsidRDefault="00F536E2" w:rsidP="00A41206"/>
    <w:p w14:paraId="0B77819D" w14:textId="77777777" w:rsidR="00F536E2" w:rsidRDefault="00F536E2" w:rsidP="00A41206">
      <w:pPr>
        <w:autoSpaceDE w:val="0"/>
        <w:autoSpaceDN w:val="0"/>
        <w:adjustRightInd w:val="0"/>
        <w:spacing w:line="241" w:lineRule="atLeast"/>
        <w:ind w:left="360" w:hanging="360"/>
        <w:rPr>
          <w:rFonts w:eastAsia="MS Mincho" w:cs="Calibri"/>
          <w:color w:val="221E1F"/>
        </w:rPr>
      </w:pPr>
    </w:p>
    <w:p w14:paraId="66F5194C" w14:textId="77777777" w:rsidR="00F536E2" w:rsidRDefault="00F536E2" w:rsidP="00A41206">
      <w:pPr>
        <w:pStyle w:val="Pa5"/>
        <w:rPr>
          <w:rFonts w:ascii="Trebuchet MS" w:eastAsia="MS Mincho" w:hAnsi="Trebuchet MS" w:cs="MS Mincho"/>
          <w:color w:val="221E1F"/>
        </w:rPr>
      </w:pPr>
    </w:p>
    <w:p w14:paraId="63D86B2C" w14:textId="77777777" w:rsidR="00F536E2" w:rsidRDefault="00F536E2" w:rsidP="00A41206">
      <w:pPr>
        <w:pStyle w:val="Pa5"/>
        <w:rPr>
          <w:rFonts w:ascii="Trebuchet MS" w:eastAsia="MS Mincho" w:hAnsi="Trebuchet MS" w:cs="MS Mincho"/>
          <w:color w:val="221E1F"/>
        </w:rPr>
      </w:pPr>
    </w:p>
    <w:p w14:paraId="00946CC7" w14:textId="77777777" w:rsidR="00F536E2" w:rsidRDefault="00F536E2" w:rsidP="00A41206">
      <w:pPr>
        <w:pStyle w:val="Pa5"/>
        <w:rPr>
          <w:rFonts w:ascii="Trebuchet MS" w:eastAsia="MS Mincho" w:hAnsi="Trebuchet MS" w:cs="MS Mincho"/>
          <w:color w:val="221E1F"/>
        </w:rPr>
      </w:pPr>
    </w:p>
    <w:p w14:paraId="591DB016" w14:textId="77777777" w:rsidR="00F536E2" w:rsidRDefault="00F536E2" w:rsidP="00A41206">
      <w:pPr>
        <w:pStyle w:val="Pa5"/>
        <w:rPr>
          <w:rFonts w:ascii="Trebuchet MS" w:eastAsia="MS Mincho" w:hAnsi="Trebuchet MS" w:cs="MS Mincho"/>
          <w:color w:val="221E1F"/>
        </w:rPr>
      </w:pPr>
    </w:p>
    <w:p w14:paraId="339C70C2" w14:textId="77777777" w:rsidR="003B3FB4" w:rsidRDefault="003B3FB4" w:rsidP="00A41206">
      <w:pPr>
        <w:pStyle w:val="Pa5"/>
        <w:rPr>
          <w:rFonts w:ascii="Trebuchet MS" w:hAnsi="Trebuchet MS" w:cs="Myriad Pro Cond"/>
          <w:color w:val="211D1E"/>
        </w:rPr>
        <w:sectPr w:rsidR="003B3FB4" w:rsidSect="005F015E">
          <w:pgSz w:w="11900" w:h="16840"/>
          <w:pgMar w:top="1440" w:right="1797" w:bottom="1440" w:left="1797" w:header="709" w:footer="709" w:gutter="0"/>
          <w:cols w:space="708"/>
          <w:titlePg/>
        </w:sectPr>
      </w:pPr>
    </w:p>
    <w:p w14:paraId="7BF71480" w14:textId="3D6054A7" w:rsidR="00E33061" w:rsidRPr="00F52EE2" w:rsidRDefault="00E33061" w:rsidP="00A41206">
      <w:pPr>
        <w:pStyle w:val="Pa5"/>
        <w:rPr>
          <w:rFonts w:ascii="Trebuchet MS" w:hAnsi="Trebuchet MS" w:cs="Myriad Pro Cond"/>
          <w:color w:val="211D1E"/>
        </w:rPr>
      </w:pPr>
      <w:r>
        <w:rPr>
          <w:rFonts w:ascii="Trebuchet MS" w:hAnsi="Trebuchet MS" w:cs="Myriad Pro Cond"/>
          <w:color w:val="211D1E"/>
        </w:rPr>
        <w:t>Extract 1, Section 4</w:t>
      </w:r>
    </w:p>
    <w:p w14:paraId="50DA70C1" w14:textId="77777777" w:rsidR="00C416EF" w:rsidRDefault="00E33061" w:rsidP="00A41206">
      <w:pPr>
        <w:autoSpaceDE w:val="0"/>
        <w:autoSpaceDN w:val="0"/>
        <w:adjustRightInd w:val="0"/>
        <w:spacing w:line="481" w:lineRule="atLeast"/>
        <w:rPr>
          <w:rFonts w:cs="Myriad Pro Cond"/>
          <w:color w:val="211D1E"/>
        </w:rPr>
      </w:pPr>
      <w:r w:rsidRPr="00F52EE2">
        <w:rPr>
          <w:rFonts w:cs="Myriad Pro Cond"/>
          <w:color w:val="211D1E"/>
        </w:rPr>
        <w:t>Exercises</w:t>
      </w:r>
    </w:p>
    <w:p w14:paraId="139E9BCB" w14:textId="77777777" w:rsidR="003B3FB4" w:rsidRPr="00FD4825" w:rsidRDefault="003B3FB4" w:rsidP="00A41206">
      <w:pPr>
        <w:autoSpaceDE w:val="0"/>
        <w:autoSpaceDN w:val="0"/>
        <w:adjustRightInd w:val="0"/>
        <w:spacing w:line="481" w:lineRule="atLeast"/>
        <w:rPr>
          <w:rFonts w:cs="Myriad Pro Cond"/>
          <w:color w:val="211D1E"/>
        </w:rPr>
      </w:pPr>
    </w:p>
    <w:p w14:paraId="5A7E339C" w14:textId="750E7964" w:rsidR="00CC6D43" w:rsidRDefault="001A2330" w:rsidP="00A41206">
      <w:pPr>
        <w:pStyle w:val="ListParagraph"/>
        <w:numPr>
          <w:ilvl w:val="0"/>
          <w:numId w:val="12"/>
        </w:numPr>
      </w:pPr>
      <w:r>
        <w:t>How does this</w:t>
      </w:r>
      <w:r w:rsidR="00CC6D43">
        <w:t xml:space="preserve"> scene contribute to the atmosphere in this extract?</w:t>
      </w:r>
    </w:p>
    <w:p w14:paraId="2158724E" w14:textId="77777777" w:rsidR="00CC6D43" w:rsidRDefault="00CC6D43" w:rsidP="00A41206"/>
    <w:p w14:paraId="0CA03430" w14:textId="77777777" w:rsidR="00BC2F8D" w:rsidRPr="00F52EE2" w:rsidRDefault="00BC2F8D"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78FEDCFE" w14:textId="77777777" w:rsidR="00BC2F8D" w:rsidRDefault="00BC2F8D" w:rsidP="00A41206">
      <w:pPr>
        <w:pStyle w:val="Pa19"/>
        <w:ind w:left="360" w:hanging="360"/>
        <w:rPr>
          <w:rFonts w:ascii="Trebuchet MS" w:eastAsia="MS Mincho" w:hAnsi="Trebuchet MS" w:cs="Calibri"/>
          <w:color w:val="000000"/>
        </w:rPr>
      </w:pPr>
    </w:p>
    <w:p w14:paraId="6470E805" w14:textId="77777777" w:rsidR="00BC2F8D" w:rsidRPr="00F52EE2" w:rsidRDefault="00BC2F8D"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5EFC26D9" w14:textId="77777777" w:rsidR="00CC6D43" w:rsidRDefault="00CC6D43" w:rsidP="00A41206"/>
    <w:p w14:paraId="0A6B3B83" w14:textId="77777777" w:rsidR="00CC6D43" w:rsidRDefault="00CC6D43" w:rsidP="00A41206"/>
    <w:p w14:paraId="6724787F" w14:textId="1EBF8246" w:rsidR="00C416EF" w:rsidRPr="00CC6D43" w:rsidRDefault="00C416EF" w:rsidP="00A41206">
      <w:pPr>
        <w:pStyle w:val="ListParagraph"/>
        <w:numPr>
          <w:ilvl w:val="0"/>
          <w:numId w:val="12"/>
        </w:numPr>
      </w:pPr>
      <w:r w:rsidRPr="00CC6D43">
        <w:rPr>
          <w:rFonts w:eastAsia="MS Mincho" w:cs="Calibri"/>
          <w:color w:val="221E1F"/>
        </w:rPr>
        <w:t>Find the Japanese words in the text which match the following:</w:t>
      </w:r>
    </w:p>
    <w:p w14:paraId="7D2F9EE9" w14:textId="77777777" w:rsidR="00C416EF" w:rsidRDefault="00C416EF" w:rsidP="00A41206">
      <w:pPr>
        <w:autoSpaceDE w:val="0"/>
        <w:autoSpaceDN w:val="0"/>
        <w:adjustRightInd w:val="0"/>
        <w:spacing w:line="241" w:lineRule="atLeast"/>
        <w:ind w:left="700" w:hanging="340"/>
        <w:rPr>
          <w:rFonts w:ascii="Calibri" w:eastAsia="MS Mincho" w:hAnsi="Calibri" w:cs="Calibri"/>
          <w:color w:val="221E1F"/>
          <w:sz w:val="23"/>
          <w:szCs w:val="23"/>
        </w:rPr>
      </w:pPr>
    </w:p>
    <w:p w14:paraId="26F05DBD" w14:textId="452261B0" w:rsidR="00FD4825" w:rsidRPr="008627B3" w:rsidRDefault="00C416EF" w:rsidP="00A41206">
      <w:pPr>
        <w:autoSpaceDE w:val="0"/>
        <w:autoSpaceDN w:val="0"/>
        <w:adjustRightInd w:val="0"/>
        <w:spacing w:line="241" w:lineRule="atLeast"/>
        <w:ind w:left="700" w:hanging="340"/>
        <w:rPr>
          <w:rFonts w:ascii="Calibri" w:eastAsia="MS Mincho" w:hAnsi="Calibri" w:cs="Calibri"/>
          <w:color w:val="221E1F"/>
          <w:sz w:val="23"/>
          <w:szCs w:val="23"/>
        </w:rPr>
      </w:pPr>
      <w:r w:rsidRPr="008627B3">
        <w:rPr>
          <w:rFonts w:ascii="Calibri" w:eastAsia="MS Mincho" w:hAnsi="Calibri" w:cs="Calibri"/>
          <w:color w:val="221E1F"/>
          <w:sz w:val="23"/>
          <w:szCs w:val="23"/>
        </w:rPr>
        <w:t xml:space="preserve">a </w:t>
      </w:r>
      <w:r w:rsidR="00F536E2">
        <w:rPr>
          <w:rFonts w:ascii="Calibri" w:eastAsia="MS Mincho" w:hAnsi="Calibri" w:cs="Calibri"/>
          <w:color w:val="221E1F"/>
          <w:sz w:val="23"/>
          <w:szCs w:val="23"/>
        </w:rPr>
        <w:t xml:space="preserve"> </w:t>
      </w:r>
      <w:r w:rsidR="00FD4825" w:rsidRPr="00F536E2">
        <w:rPr>
          <w:rFonts w:ascii="MS Mincho" w:eastAsia="MS Mincho" w:hAnsi="Calibri" w:cs="MS Mincho" w:hint="eastAsia"/>
          <w:color w:val="221E1F"/>
        </w:rPr>
        <w:t>お金や家</w:t>
      </w:r>
      <w:r w:rsidRPr="008627B3">
        <w:rPr>
          <w:rFonts w:ascii="MS Mincho" w:eastAsia="MS Mincho" w:hAnsi="Calibri" w:cs="MS Mincho"/>
          <w:color w:val="221E1F"/>
          <w:sz w:val="23"/>
          <w:szCs w:val="23"/>
        </w:rPr>
        <w:t xml:space="preserve"> </w:t>
      </w:r>
      <w:r w:rsidR="00F536E2">
        <w:rPr>
          <w:rFonts w:ascii="MS Mincho" w:eastAsia="MS Mincho" w:hAnsi="Calibri" w:cs="MS Mincho"/>
          <w:color w:val="221E1F"/>
          <w:sz w:val="23"/>
          <w:szCs w:val="23"/>
        </w:rPr>
        <w:t xml:space="preserve">  </w:t>
      </w:r>
      <w:r w:rsidRPr="008627B3">
        <w:rPr>
          <w:rFonts w:ascii="Calibri" w:eastAsia="MS Mincho" w:hAnsi="Calibri" w:cs="Calibri"/>
          <w:color w:val="221E1F"/>
          <w:sz w:val="23"/>
          <w:szCs w:val="23"/>
        </w:rPr>
        <w:t>___________________________________________</w:t>
      </w:r>
    </w:p>
    <w:p w14:paraId="6E48D055" w14:textId="74ED0D41" w:rsidR="00C416EF" w:rsidRPr="008627B3" w:rsidRDefault="00C416EF" w:rsidP="00A41206">
      <w:pPr>
        <w:autoSpaceDE w:val="0"/>
        <w:autoSpaceDN w:val="0"/>
        <w:adjustRightInd w:val="0"/>
        <w:spacing w:line="241" w:lineRule="atLeast"/>
        <w:ind w:left="700" w:hanging="340"/>
        <w:rPr>
          <w:rFonts w:ascii="Calibri" w:eastAsia="MS Mincho" w:hAnsi="Calibri" w:cs="Calibri"/>
          <w:color w:val="221E1F"/>
          <w:sz w:val="23"/>
          <w:szCs w:val="23"/>
        </w:rPr>
      </w:pPr>
      <w:r w:rsidRPr="008627B3">
        <w:rPr>
          <w:rFonts w:ascii="Calibri" w:eastAsia="MS Mincho" w:hAnsi="Calibri" w:cs="Calibri"/>
          <w:color w:val="221E1F"/>
          <w:sz w:val="23"/>
          <w:szCs w:val="23"/>
        </w:rPr>
        <w:t xml:space="preserve">b </w:t>
      </w:r>
      <w:r w:rsidR="00F536E2">
        <w:rPr>
          <w:rFonts w:ascii="Calibri" w:eastAsia="MS Mincho" w:hAnsi="Calibri" w:cs="Calibri"/>
          <w:color w:val="221E1F"/>
          <w:sz w:val="23"/>
          <w:szCs w:val="23"/>
        </w:rPr>
        <w:t xml:space="preserve">  </w:t>
      </w:r>
      <w:r w:rsidR="00FD4825" w:rsidRPr="00F536E2">
        <w:rPr>
          <w:rFonts w:ascii="Calibri" w:eastAsia="MS Mincho" w:hAnsi="Calibri" w:cs="Calibri"/>
          <w:color w:val="221E1F"/>
        </w:rPr>
        <w:ruby>
          <w:rubyPr>
            <w:rubyAlign w:val="distributeSpace"/>
            <w:hps w:val="11"/>
            <w:hpsRaise w:val="20"/>
            <w:hpsBaseText w:val="24"/>
            <w:lid w:val="ja-JP"/>
          </w:rubyPr>
          <w:rt>
            <w:r w:rsidR="00FD4825" w:rsidRPr="00F536E2">
              <w:rPr>
                <w:rFonts w:ascii="MS Mincho" w:eastAsia="MS Mincho" w:hAnsi="MS Mincho" w:cs="MS Mincho" w:hint="eastAsia"/>
                <w:color w:val="221E1F"/>
              </w:rPr>
              <w:t>はじ</w:t>
            </w:r>
          </w:rt>
          <w:rubyBase>
            <w:r w:rsidR="00FD4825" w:rsidRPr="00F536E2">
              <w:rPr>
                <w:rFonts w:ascii="MS Mincho" w:eastAsia="MS Mincho" w:hAnsi="Calibri" w:cs="MS Mincho" w:hint="eastAsia"/>
                <w:color w:val="221E1F"/>
              </w:rPr>
              <w:t>初</w:t>
            </w:r>
          </w:rubyBase>
        </w:ruby>
      </w:r>
      <w:r w:rsidR="00FD4825" w:rsidRPr="00F536E2">
        <w:rPr>
          <w:rFonts w:ascii="MS Mincho" w:eastAsia="MS Mincho" w:hAnsi="Calibri" w:cs="MS Mincho" w:hint="eastAsia"/>
          <w:color w:val="221E1F"/>
        </w:rPr>
        <w:t>め</w:t>
      </w:r>
      <w:r w:rsidRPr="008627B3">
        <w:rPr>
          <w:rFonts w:ascii="MS Mincho" w:eastAsia="MS Mincho" w:hAnsi="Calibri" w:cs="MS Mincho"/>
          <w:color w:val="221E1F"/>
          <w:sz w:val="23"/>
          <w:szCs w:val="23"/>
        </w:rPr>
        <w:t xml:space="preserve"> </w:t>
      </w:r>
      <w:r w:rsidR="00F536E2">
        <w:rPr>
          <w:rFonts w:ascii="MS Mincho" w:eastAsia="MS Mincho" w:hAnsi="Calibri" w:cs="MS Mincho"/>
          <w:color w:val="221E1F"/>
          <w:sz w:val="23"/>
          <w:szCs w:val="23"/>
        </w:rPr>
        <w:t xml:space="preserve">      </w:t>
      </w:r>
      <w:r w:rsidRPr="008627B3">
        <w:rPr>
          <w:rFonts w:ascii="Calibri" w:eastAsia="MS Mincho" w:hAnsi="Calibri" w:cs="Calibri"/>
          <w:color w:val="221E1F"/>
          <w:sz w:val="23"/>
          <w:szCs w:val="23"/>
        </w:rPr>
        <w:t>___________________________________________</w:t>
      </w:r>
    </w:p>
    <w:p w14:paraId="7A6D4150" w14:textId="2EA7C2E8" w:rsidR="00C416EF" w:rsidRPr="008627B3" w:rsidRDefault="00C416EF" w:rsidP="00A41206">
      <w:pPr>
        <w:autoSpaceDE w:val="0"/>
        <w:autoSpaceDN w:val="0"/>
        <w:adjustRightInd w:val="0"/>
        <w:spacing w:line="241" w:lineRule="atLeast"/>
        <w:ind w:left="700" w:hanging="340"/>
        <w:rPr>
          <w:rFonts w:ascii="Calibri" w:eastAsia="MS Mincho" w:hAnsi="Calibri" w:cs="Calibri"/>
          <w:color w:val="221E1F"/>
          <w:sz w:val="23"/>
          <w:szCs w:val="23"/>
        </w:rPr>
      </w:pPr>
      <w:r w:rsidRPr="008627B3">
        <w:rPr>
          <w:rFonts w:ascii="Calibri" w:eastAsia="MS Mincho" w:hAnsi="Calibri" w:cs="Calibri"/>
          <w:color w:val="221E1F"/>
          <w:sz w:val="23"/>
          <w:szCs w:val="23"/>
        </w:rPr>
        <w:t xml:space="preserve">c </w:t>
      </w:r>
      <w:r w:rsidR="00F536E2">
        <w:rPr>
          <w:rFonts w:ascii="Calibri" w:eastAsia="MS Mincho" w:hAnsi="Calibri" w:cs="Calibri"/>
          <w:color w:val="221E1F"/>
          <w:sz w:val="23"/>
          <w:szCs w:val="23"/>
        </w:rPr>
        <w:t xml:space="preserve">  </w:t>
      </w:r>
      <w:r w:rsidR="00FD4825" w:rsidRPr="00F536E2">
        <w:rPr>
          <w:rFonts w:ascii="MS Mincho" w:eastAsia="MS Mincho" w:hAnsi="Calibri" w:cs="MS Mincho" w:hint="eastAsia"/>
          <w:color w:val="221E1F"/>
        </w:rPr>
        <w:t>思い出</w:t>
      </w:r>
      <w:r w:rsidR="00F536E2">
        <w:rPr>
          <w:rFonts w:ascii="MS Mincho" w:eastAsia="MS Mincho" w:hAnsi="Calibri" w:cs="MS Mincho"/>
          <w:color w:val="221E1F"/>
          <w:sz w:val="23"/>
          <w:szCs w:val="23"/>
        </w:rPr>
        <w:t xml:space="preserve">    </w:t>
      </w:r>
      <w:r w:rsidRPr="008627B3">
        <w:rPr>
          <w:rFonts w:ascii="MS Mincho" w:eastAsia="MS Mincho" w:hAnsi="Calibri" w:cs="MS Mincho"/>
          <w:color w:val="221E1F"/>
          <w:sz w:val="23"/>
          <w:szCs w:val="23"/>
        </w:rPr>
        <w:t xml:space="preserve"> </w:t>
      </w:r>
      <w:r w:rsidRPr="008627B3">
        <w:rPr>
          <w:rFonts w:ascii="Calibri" w:eastAsia="MS Mincho" w:hAnsi="Calibri" w:cs="Calibri"/>
          <w:color w:val="221E1F"/>
          <w:sz w:val="23"/>
          <w:szCs w:val="23"/>
        </w:rPr>
        <w:t>___________________________________________</w:t>
      </w:r>
    </w:p>
    <w:p w14:paraId="4C6FA4C1" w14:textId="677FD8A9" w:rsidR="00C416EF" w:rsidRPr="008627B3" w:rsidRDefault="00C416EF" w:rsidP="00A41206">
      <w:pPr>
        <w:autoSpaceDE w:val="0"/>
        <w:autoSpaceDN w:val="0"/>
        <w:adjustRightInd w:val="0"/>
        <w:spacing w:line="241" w:lineRule="atLeast"/>
        <w:ind w:left="700" w:hanging="340"/>
        <w:rPr>
          <w:rFonts w:ascii="Calibri" w:eastAsia="MS Mincho" w:hAnsi="Calibri" w:cs="Calibri"/>
          <w:color w:val="221E1F"/>
          <w:sz w:val="23"/>
          <w:szCs w:val="23"/>
        </w:rPr>
      </w:pPr>
      <w:r w:rsidRPr="008627B3">
        <w:rPr>
          <w:rFonts w:ascii="Calibri" w:eastAsia="MS Mincho" w:hAnsi="Calibri" w:cs="Calibri"/>
          <w:color w:val="221E1F"/>
          <w:sz w:val="23"/>
          <w:szCs w:val="23"/>
        </w:rPr>
        <w:t xml:space="preserve">d </w:t>
      </w:r>
      <w:r w:rsidR="00F536E2">
        <w:rPr>
          <w:rFonts w:ascii="Calibri" w:eastAsia="MS Mincho" w:hAnsi="Calibri" w:cs="Calibri"/>
          <w:color w:val="221E1F"/>
          <w:sz w:val="23"/>
          <w:szCs w:val="23"/>
        </w:rPr>
        <w:t xml:space="preserve">  </w:t>
      </w:r>
      <w:r w:rsidR="004F5F36" w:rsidRPr="00F536E2">
        <w:rPr>
          <w:rFonts w:ascii="MS Mincho" w:eastAsia="MS Mincho" w:hAnsi="Calibri" w:cs="MS Mincho" w:hint="eastAsia"/>
          <w:color w:val="221E1F"/>
        </w:rPr>
        <w:t>小さい</w:t>
      </w:r>
      <w:r w:rsidRPr="008627B3">
        <w:rPr>
          <w:rFonts w:ascii="MS Mincho" w:eastAsia="MS Mincho" w:hAnsi="Calibri" w:cs="MS Mincho"/>
          <w:color w:val="221E1F"/>
          <w:sz w:val="23"/>
          <w:szCs w:val="23"/>
        </w:rPr>
        <w:t xml:space="preserve"> </w:t>
      </w:r>
      <w:r w:rsidR="00F536E2">
        <w:rPr>
          <w:rFonts w:ascii="MS Mincho" w:eastAsia="MS Mincho" w:hAnsi="Calibri" w:cs="MS Mincho"/>
          <w:color w:val="221E1F"/>
          <w:sz w:val="23"/>
          <w:szCs w:val="23"/>
        </w:rPr>
        <w:t xml:space="preserve">    </w:t>
      </w:r>
      <w:r w:rsidRPr="008627B3">
        <w:rPr>
          <w:rFonts w:ascii="Calibri" w:eastAsia="MS Mincho" w:hAnsi="Calibri" w:cs="Calibri"/>
          <w:color w:val="221E1F"/>
          <w:sz w:val="23"/>
          <w:szCs w:val="23"/>
        </w:rPr>
        <w:t>___________________________________________</w:t>
      </w:r>
    </w:p>
    <w:p w14:paraId="72106257" w14:textId="50FD5EAD" w:rsidR="00C416EF" w:rsidRDefault="00C416EF" w:rsidP="00A41206">
      <w:pPr>
        <w:autoSpaceDE w:val="0"/>
        <w:autoSpaceDN w:val="0"/>
        <w:adjustRightInd w:val="0"/>
        <w:spacing w:line="241" w:lineRule="atLeast"/>
        <w:ind w:left="700" w:hanging="340"/>
        <w:rPr>
          <w:rFonts w:ascii="Calibri" w:eastAsia="MS Mincho" w:hAnsi="Calibri" w:cs="Calibri"/>
          <w:color w:val="221E1F"/>
          <w:sz w:val="23"/>
          <w:szCs w:val="23"/>
        </w:rPr>
      </w:pPr>
      <w:r w:rsidRPr="008627B3">
        <w:rPr>
          <w:rFonts w:ascii="Calibri" w:eastAsia="MS Mincho" w:hAnsi="Calibri" w:cs="Calibri"/>
          <w:color w:val="221E1F"/>
          <w:sz w:val="23"/>
          <w:szCs w:val="23"/>
        </w:rPr>
        <w:t>e</w:t>
      </w:r>
      <w:r w:rsidR="00F536E2">
        <w:rPr>
          <w:rFonts w:ascii="Calibri" w:eastAsia="MS Mincho" w:hAnsi="Calibri" w:cs="Calibri" w:hint="eastAsia"/>
          <w:color w:val="221E1F"/>
          <w:sz w:val="23"/>
          <w:szCs w:val="23"/>
        </w:rPr>
        <w:t xml:space="preserve">   </w:t>
      </w:r>
      <w:r w:rsidR="004F5F36" w:rsidRPr="00F536E2">
        <w:rPr>
          <w:rFonts w:ascii="Calibri" w:eastAsia="MS Mincho" w:hAnsi="Calibri" w:cs="Calibri"/>
          <w:color w:val="221E1F"/>
        </w:rPr>
        <w:ruby>
          <w:rubyPr>
            <w:rubyAlign w:val="distributeSpace"/>
            <w:hps w:val="11"/>
            <w:hpsRaise w:val="20"/>
            <w:hpsBaseText w:val="24"/>
            <w:lid w:val="ja-JP"/>
          </w:rubyPr>
          <w:rt>
            <w:r w:rsidR="004F5F36" w:rsidRPr="00F536E2">
              <w:rPr>
                <w:rFonts w:ascii="MS Mincho" w:eastAsia="MS Mincho" w:hAnsi="MS Mincho" w:cs="Calibri" w:hint="eastAsia"/>
                <w:color w:val="221E1F"/>
              </w:rPr>
              <w:t>けいえい</w:t>
            </w:r>
          </w:rt>
          <w:rubyBase>
            <w:r w:rsidR="004F5F36" w:rsidRPr="00F536E2">
              <w:rPr>
                <w:rFonts w:ascii="Calibri" w:eastAsia="MS Mincho" w:hAnsi="Calibri" w:cs="Calibri" w:hint="eastAsia"/>
                <w:color w:val="221E1F"/>
              </w:rPr>
              <w:t>経営</w:t>
            </w:r>
          </w:rubyBase>
        </w:ruby>
      </w:r>
      <w:r w:rsidR="004F5F36" w:rsidRPr="00F536E2">
        <w:rPr>
          <w:rFonts w:ascii="MS Mincho" w:eastAsia="MS Mincho" w:hAnsi="Calibri" w:cs="MS Mincho" w:hint="eastAsia"/>
          <w:color w:val="221E1F"/>
        </w:rPr>
        <w:t>する</w:t>
      </w:r>
      <w:r w:rsidR="004F5F36">
        <w:rPr>
          <w:rFonts w:ascii="MS Mincho" w:eastAsia="MS Mincho" w:hAnsi="Calibri" w:cs="MS Mincho" w:hint="eastAsia"/>
          <w:color w:val="221E1F"/>
          <w:sz w:val="23"/>
          <w:szCs w:val="23"/>
        </w:rPr>
        <w:t xml:space="preserve">　</w:t>
      </w:r>
      <w:r w:rsidRPr="008627B3">
        <w:rPr>
          <w:rFonts w:ascii="Calibri" w:eastAsia="MS Mincho" w:hAnsi="Calibri" w:cs="Calibri"/>
          <w:color w:val="221E1F"/>
          <w:sz w:val="23"/>
          <w:szCs w:val="23"/>
        </w:rPr>
        <w:t>___________________________________________</w:t>
      </w:r>
    </w:p>
    <w:p w14:paraId="636479CC" w14:textId="77777777" w:rsidR="004F5F36" w:rsidRDefault="004F5F36" w:rsidP="00A41206">
      <w:pPr>
        <w:autoSpaceDE w:val="0"/>
        <w:autoSpaceDN w:val="0"/>
        <w:adjustRightInd w:val="0"/>
        <w:spacing w:line="241" w:lineRule="atLeast"/>
        <w:ind w:left="700" w:hanging="340"/>
        <w:rPr>
          <w:rFonts w:ascii="Calibri" w:eastAsia="MS Mincho" w:hAnsi="Calibri" w:cs="Calibri"/>
          <w:color w:val="221E1F"/>
          <w:sz w:val="23"/>
          <w:szCs w:val="23"/>
        </w:rPr>
      </w:pPr>
    </w:p>
    <w:p w14:paraId="46CB8201" w14:textId="77777777" w:rsidR="003B3FB4" w:rsidRDefault="003B3FB4" w:rsidP="00A41206">
      <w:pPr>
        <w:autoSpaceDE w:val="0"/>
        <w:autoSpaceDN w:val="0"/>
        <w:adjustRightInd w:val="0"/>
        <w:spacing w:line="241" w:lineRule="atLeast"/>
        <w:ind w:left="700" w:hanging="340"/>
        <w:rPr>
          <w:rFonts w:ascii="Calibri" w:eastAsia="MS Mincho" w:hAnsi="Calibri" w:cs="Calibri"/>
          <w:color w:val="221E1F"/>
          <w:sz w:val="23"/>
          <w:szCs w:val="23"/>
        </w:rPr>
      </w:pPr>
    </w:p>
    <w:p w14:paraId="1EB847B0" w14:textId="68B72020" w:rsidR="00CA3289" w:rsidRDefault="00CA3289" w:rsidP="00A41206">
      <w:pPr>
        <w:pStyle w:val="ListParagraph"/>
        <w:numPr>
          <w:ilvl w:val="0"/>
          <w:numId w:val="8"/>
        </w:numPr>
        <w:autoSpaceDE w:val="0"/>
        <w:autoSpaceDN w:val="0"/>
        <w:adjustRightInd w:val="0"/>
        <w:spacing w:line="241" w:lineRule="atLeast"/>
      </w:pPr>
      <w:r>
        <w:t>How does Mika react to her new surroundings?</w:t>
      </w:r>
    </w:p>
    <w:p w14:paraId="1BC57592" w14:textId="77777777" w:rsidR="00CA3289" w:rsidRDefault="00CA3289" w:rsidP="00A41206">
      <w:pPr>
        <w:autoSpaceDE w:val="0"/>
        <w:autoSpaceDN w:val="0"/>
        <w:adjustRightInd w:val="0"/>
        <w:spacing w:line="241" w:lineRule="atLeast"/>
      </w:pPr>
    </w:p>
    <w:p w14:paraId="44E5AE41" w14:textId="77777777" w:rsidR="00BC2F8D" w:rsidRPr="00F52EE2" w:rsidRDefault="00BC2F8D"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3A5AC669" w14:textId="77777777" w:rsidR="00BC2F8D" w:rsidRDefault="00BC2F8D" w:rsidP="00A41206">
      <w:pPr>
        <w:pStyle w:val="Pa19"/>
        <w:ind w:left="360" w:hanging="360"/>
        <w:rPr>
          <w:rFonts w:ascii="Trebuchet MS" w:eastAsia="MS Mincho" w:hAnsi="Trebuchet MS" w:cs="Calibri"/>
          <w:color w:val="000000"/>
        </w:rPr>
      </w:pPr>
    </w:p>
    <w:p w14:paraId="477A78F8" w14:textId="77777777" w:rsidR="00BC2F8D" w:rsidRPr="00F52EE2" w:rsidRDefault="00BC2F8D"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41999CF2" w14:textId="77777777" w:rsidR="00CA3289" w:rsidRDefault="00CA3289" w:rsidP="00A41206">
      <w:pPr>
        <w:autoSpaceDE w:val="0"/>
        <w:autoSpaceDN w:val="0"/>
        <w:adjustRightInd w:val="0"/>
        <w:spacing w:line="241" w:lineRule="atLeast"/>
      </w:pPr>
    </w:p>
    <w:p w14:paraId="3D26CB1A" w14:textId="77777777" w:rsidR="00CA3289" w:rsidRDefault="00CA3289" w:rsidP="00A41206">
      <w:pPr>
        <w:autoSpaceDE w:val="0"/>
        <w:autoSpaceDN w:val="0"/>
        <w:adjustRightInd w:val="0"/>
        <w:spacing w:line="241" w:lineRule="atLeast"/>
      </w:pPr>
    </w:p>
    <w:p w14:paraId="2325E665" w14:textId="1EA2DAF8" w:rsidR="00F536E2" w:rsidRPr="00CA3289" w:rsidRDefault="006359E0" w:rsidP="00A41206">
      <w:pPr>
        <w:pStyle w:val="ListParagraph"/>
        <w:numPr>
          <w:ilvl w:val="0"/>
          <w:numId w:val="8"/>
        </w:numPr>
        <w:autoSpaceDE w:val="0"/>
        <w:autoSpaceDN w:val="0"/>
        <w:adjustRightInd w:val="0"/>
        <w:spacing w:line="241" w:lineRule="atLeast"/>
        <w:rPr>
          <w:rFonts w:asciiTheme="minorEastAsia" w:hAnsiTheme="minorEastAsia"/>
        </w:rPr>
      </w:pPr>
      <w:r w:rsidRPr="00CA3289">
        <w:rPr>
          <w:rFonts w:asciiTheme="minorEastAsia" w:hAnsiTheme="minorEastAsia"/>
        </w:rPr>
        <w:ruby>
          <w:rubyPr>
            <w:rubyAlign w:val="distributeSpace"/>
            <w:hps w:val="12"/>
            <w:hpsRaise w:val="22"/>
            <w:hpsBaseText w:val="24"/>
            <w:lid w:val="ja-JP"/>
          </w:rubyPr>
          <w:rt>
            <w:r w:rsidR="006359E0" w:rsidRPr="00CA3289">
              <w:rPr>
                <w:rFonts w:ascii="MS Mincho" w:hAnsi="MS Mincho"/>
                <w:sz w:val="12"/>
              </w:rPr>
              <w:t>いなか</w:t>
            </w:r>
          </w:rt>
          <w:rubyBase>
            <w:r w:rsidR="006359E0" w:rsidRPr="00CA3289">
              <w:rPr>
                <w:rFonts w:asciiTheme="minorEastAsia" w:hAnsiTheme="minorEastAsia"/>
              </w:rPr>
              <w:t>田舎</w:t>
            </w:r>
          </w:rubyBase>
        </w:ruby>
      </w:r>
      <w:r w:rsidRPr="00CA3289">
        <w:rPr>
          <w:rFonts w:asciiTheme="minorEastAsia" w:hAnsiTheme="minorEastAsia"/>
        </w:rPr>
        <w:ruby>
          <w:rubyPr>
            <w:rubyAlign w:val="distributeSpace"/>
            <w:hps w:val="12"/>
            <w:hpsRaise w:val="22"/>
            <w:hpsBaseText w:val="24"/>
            <w:lid w:val="ja-JP"/>
          </w:rubyPr>
          <w:rt>
            <w:r w:rsidR="006359E0" w:rsidRPr="00CA3289">
              <w:rPr>
                <w:rFonts w:ascii="MS Mincho" w:hAnsi="MS Mincho"/>
                <w:sz w:val="12"/>
              </w:rPr>
              <w:t>ぐ</w:t>
            </w:r>
          </w:rt>
          <w:rubyBase>
            <w:r w:rsidR="006359E0" w:rsidRPr="00CA3289">
              <w:rPr>
                <w:rFonts w:asciiTheme="minorEastAsia" w:hAnsiTheme="minorEastAsia"/>
              </w:rPr>
              <w:t>暮</w:t>
            </w:r>
          </w:rubyBase>
        </w:ruby>
      </w:r>
      <w:r w:rsidRPr="00CA3289">
        <w:rPr>
          <w:rFonts w:asciiTheme="minorEastAsia" w:hAnsiTheme="minorEastAsia" w:hint="eastAsia"/>
        </w:rPr>
        <w:t>らしもっと</w:t>
      </w:r>
      <w:r w:rsidRPr="00CA3289">
        <w:rPr>
          <w:rFonts w:asciiTheme="minorEastAsia" w:hAnsiTheme="minorEastAsia"/>
        </w:rPr>
        <w:fldChar w:fldCharType="begin"/>
      </w:r>
      <w:r w:rsidRPr="00CA3289">
        <w:rPr>
          <w:rFonts w:asciiTheme="minorEastAsia" w:hAnsiTheme="minorEastAsia"/>
        </w:rPr>
        <w:instrText>EQ \* jc2 \* "Font:MS Mincho" \* hps12 \o\ad(\s\up 11(</w:instrText>
      </w:r>
      <w:r w:rsidRPr="00CA3289">
        <w:rPr>
          <w:rFonts w:ascii="MS Mincho" w:hAnsi="MS Mincho"/>
          <w:sz w:val="12"/>
        </w:rPr>
        <w:instrText>いや</w:instrText>
      </w:r>
      <w:r w:rsidRPr="00CA3289">
        <w:rPr>
          <w:rFonts w:asciiTheme="minorEastAsia" w:hAnsiTheme="minorEastAsia"/>
        </w:rPr>
        <w:instrText>),嫌)</w:instrText>
      </w:r>
      <w:r w:rsidRPr="00CA3289">
        <w:rPr>
          <w:rFonts w:asciiTheme="minorEastAsia" w:hAnsiTheme="minorEastAsia"/>
        </w:rPr>
        <w:fldChar w:fldCharType="end"/>
      </w:r>
      <w:r w:rsidRPr="00CA3289">
        <w:rPr>
          <w:rFonts w:asciiTheme="minorEastAsia" w:hAnsiTheme="minorEastAsia" w:hint="eastAsia"/>
        </w:rPr>
        <w:t>がるかと</w:t>
      </w:r>
      <w:r w:rsidRPr="00CA3289">
        <w:rPr>
          <w:rFonts w:asciiTheme="minorEastAsia" w:hAnsiTheme="minorEastAsia"/>
        </w:rPr>
        <w:t>思</w:t>
      </w:r>
      <w:r w:rsidRPr="00CA3289">
        <w:rPr>
          <w:rFonts w:asciiTheme="minorEastAsia" w:hAnsiTheme="minorEastAsia" w:hint="eastAsia"/>
        </w:rPr>
        <w:t>ってた。</w:t>
      </w:r>
      <w:r w:rsidRPr="006359E0">
        <w:t xml:space="preserve">What prompted </w:t>
      </w:r>
      <w:proofErr w:type="spellStart"/>
      <w:r w:rsidRPr="006359E0">
        <w:t>Daigo</w:t>
      </w:r>
      <w:proofErr w:type="spellEnd"/>
      <w:r w:rsidRPr="006359E0">
        <w:t xml:space="preserve"> to say this?</w:t>
      </w:r>
    </w:p>
    <w:p w14:paraId="5C4A73E4" w14:textId="75580EDF" w:rsidR="00E33061" w:rsidRDefault="00E33061" w:rsidP="00A41206">
      <w:pPr>
        <w:autoSpaceDE w:val="0"/>
        <w:autoSpaceDN w:val="0"/>
        <w:adjustRightInd w:val="0"/>
        <w:spacing w:line="241" w:lineRule="atLeast"/>
        <w:rPr>
          <w:rFonts w:ascii="Calibri" w:eastAsia="MS Mincho" w:hAnsi="Calibri" w:cs="Calibri"/>
          <w:color w:val="221E1F"/>
          <w:sz w:val="23"/>
          <w:szCs w:val="23"/>
        </w:rPr>
      </w:pPr>
    </w:p>
    <w:p w14:paraId="616931E4" w14:textId="77777777" w:rsidR="006359E0" w:rsidRPr="00C416EF" w:rsidRDefault="006359E0"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1BABD7AA" w14:textId="77777777" w:rsidR="006359E0" w:rsidRPr="00C416EF" w:rsidRDefault="006359E0" w:rsidP="00A41206"/>
    <w:p w14:paraId="2A7D5473" w14:textId="77777777" w:rsidR="006359E0" w:rsidRPr="00C416EF" w:rsidRDefault="006359E0"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1EC75DE1" w14:textId="77777777" w:rsidR="006359E0" w:rsidRDefault="006359E0" w:rsidP="00A41206">
      <w:pPr>
        <w:autoSpaceDE w:val="0"/>
        <w:autoSpaceDN w:val="0"/>
        <w:adjustRightInd w:val="0"/>
        <w:spacing w:line="241" w:lineRule="atLeast"/>
        <w:rPr>
          <w:rFonts w:ascii="Calibri" w:eastAsia="MS Mincho" w:hAnsi="Calibri" w:cs="Calibri"/>
          <w:color w:val="221E1F"/>
          <w:sz w:val="23"/>
          <w:szCs w:val="23"/>
        </w:rPr>
      </w:pPr>
    </w:p>
    <w:p w14:paraId="0847303E" w14:textId="77777777" w:rsidR="003B3FB4" w:rsidRDefault="003B3FB4" w:rsidP="00A41206">
      <w:pPr>
        <w:autoSpaceDE w:val="0"/>
        <w:autoSpaceDN w:val="0"/>
        <w:adjustRightInd w:val="0"/>
        <w:spacing w:line="241" w:lineRule="atLeast"/>
        <w:rPr>
          <w:rFonts w:ascii="Calibri" w:eastAsia="MS Mincho" w:hAnsi="Calibri" w:cs="Calibri"/>
          <w:color w:val="221E1F"/>
          <w:sz w:val="23"/>
          <w:szCs w:val="23"/>
        </w:rPr>
      </w:pPr>
    </w:p>
    <w:p w14:paraId="36958CE8" w14:textId="72E6B68A" w:rsidR="006359E0" w:rsidRPr="00122466" w:rsidRDefault="006359E0" w:rsidP="00A41206">
      <w:pPr>
        <w:rPr>
          <w:rFonts w:asciiTheme="minorEastAsia" w:hAnsiTheme="minorEastAsia"/>
        </w:rPr>
      </w:pPr>
      <w:r w:rsidRPr="006359E0">
        <w:rPr>
          <w:rFonts w:eastAsia="MS Mincho" w:cs="Calibri"/>
          <w:color w:val="221E1F"/>
        </w:rPr>
        <w:t xml:space="preserve">3. </w:t>
      </w:r>
      <w:r w:rsidRPr="00122466">
        <w:rPr>
          <w:rFonts w:asciiTheme="minorEastAsia" w:hAnsiTheme="minorEastAsia" w:hint="eastAsia"/>
        </w:rPr>
        <w:t>これだ！</w:t>
      </w:r>
      <w:r>
        <w:rPr>
          <w:rFonts w:asciiTheme="minorEastAsia" w:hAnsiTheme="minorEastAsia"/>
        </w:rPr>
        <w:t xml:space="preserve"> </w:t>
      </w:r>
      <w:r w:rsidRPr="00BC3663">
        <w:t>To what</w:t>
      </w:r>
      <w:r>
        <w:rPr>
          <w:rFonts w:asciiTheme="minorEastAsia" w:hAnsiTheme="minorEastAsia"/>
        </w:rPr>
        <w:t xml:space="preserve"> </w:t>
      </w:r>
      <w:r w:rsidR="00BC3663" w:rsidRPr="00BC3663">
        <w:t xml:space="preserve">does </w:t>
      </w:r>
      <w:r w:rsidR="00BC3663" w:rsidRPr="00122466">
        <w:rPr>
          <w:rFonts w:asciiTheme="minorEastAsia" w:hAnsiTheme="minorEastAsia" w:hint="eastAsia"/>
        </w:rPr>
        <w:t>これ</w:t>
      </w:r>
      <w:r w:rsidR="00BC3663" w:rsidRPr="00BC3663">
        <w:t xml:space="preserve"> </w:t>
      </w:r>
      <w:r w:rsidR="00BC3663">
        <w:t>refer</w:t>
      </w:r>
      <w:r w:rsidR="00BC3663" w:rsidRPr="00BC3663">
        <w:t>?</w:t>
      </w:r>
    </w:p>
    <w:p w14:paraId="251D8264" w14:textId="781FFC28" w:rsidR="006359E0" w:rsidRDefault="006359E0" w:rsidP="00A41206">
      <w:pPr>
        <w:autoSpaceDE w:val="0"/>
        <w:autoSpaceDN w:val="0"/>
        <w:adjustRightInd w:val="0"/>
        <w:spacing w:line="241" w:lineRule="atLeast"/>
        <w:rPr>
          <w:rFonts w:eastAsia="MS Mincho" w:cs="Calibri"/>
          <w:color w:val="221E1F"/>
        </w:rPr>
      </w:pPr>
    </w:p>
    <w:p w14:paraId="380642FD" w14:textId="77777777" w:rsidR="00BC3663" w:rsidRPr="00C416EF" w:rsidRDefault="00BC3663"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594E9DBD" w14:textId="77777777" w:rsidR="00BC3663" w:rsidRDefault="00BC3663" w:rsidP="00A41206">
      <w:pPr>
        <w:autoSpaceDE w:val="0"/>
        <w:autoSpaceDN w:val="0"/>
        <w:adjustRightInd w:val="0"/>
        <w:spacing w:line="241" w:lineRule="atLeast"/>
        <w:rPr>
          <w:rFonts w:eastAsia="MS Mincho" w:cs="Calibri"/>
          <w:color w:val="221E1F"/>
        </w:rPr>
      </w:pPr>
    </w:p>
    <w:p w14:paraId="2E125FC4" w14:textId="77777777" w:rsidR="003B3FB4" w:rsidRDefault="003B3FB4" w:rsidP="00A41206">
      <w:pPr>
        <w:autoSpaceDE w:val="0"/>
        <w:autoSpaceDN w:val="0"/>
        <w:adjustRightInd w:val="0"/>
        <w:spacing w:line="241" w:lineRule="atLeast"/>
        <w:rPr>
          <w:rFonts w:eastAsia="MS Mincho" w:cs="Calibri"/>
          <w:color w:val="221E1F"/>
        </w:rPr>
      </w:pPr>
    </w:p>
    <w:p w14:paraId="11F0A03F" w14:textId="77777777" w:rsidR="003B3FB4" w:rsidRDefault="003B3FB4" w:rsidP="00A41206">
      <w:pPr>
        <w:autoSpaceDE w:val="0"/>
        <w:autoSpaceDN w:val="0"/>
        <w:adjustRightInd w:val="0"/>
        <w:spacing w:line="241" w:lineRule="atLeast"/>
        <w:rPr>
          <w:rFonts w:eastAsia="MS Mincho" w:cs="Calibri"/>
          <w:color w:val="221E1F"/>
        </w:rPr>
      </w:pPr>
    </w:p>
    <w:p w14:paraId="574053A6" w14:textId="77777777" w:rsidR="003B3FB4" w:rsidRDefault="003B3FB4" w:rsidP="00A41206">
      <w:pPr>
        <w:autoSpaceDE w:val="0"/>
        <w:autoSpaceDN w:val="0"/>
        <w:adjustRightInd w:val="0"/>
        <w:spacing w:line="241" w:lineRule="atLeast"/>
        <w:rPr>
          <w:rFonts w:eastAsia="MS Mincho" w:cs="Calibri"/>
          <w:color w:val="221E1F"/>
        </w:rPr>
      </w:pPr>
    </w:p>
    <w:p w14:paraId="59D5DB13" w14:textId="77777777" w:rsidR="003B3FB4" w:rsidRDefault="003B3FB4" w:rsidP="00A41206">
      <w:pPr>
        <w:autoSpaceDE w:val="0"/>
        <w:autoSpaceDN w:val="0"/>
        <w:adjustRightInd w:val="0"/>
        <w:spacing w:line="241" w:lineRule="atLeast"/>
        <w:rPr>
          <w:rFonts w:eastAsia="MS Mincho" w:cs="Calibri"/>
          <w:color w:val="221E1F"/>
        </w:rPr>
      </w:pPr>
    </w:p>
    <w:p w14:paraId="7C424496" w14:textId="77777777" w:rsidR="003B3FB4" w:rsidRDefault="003B3FB4" w:rsidP="00A41206">
      <w:pPr>
        <w:autoSpaceDE w:val="0"/>
        <w:autoSpaceDN w:val="0"/>
        <w:adjustRightInd w:val="0"/>
        <w:spacing w:line="241" w:lineRule="atLeast"/>
        <w:rPr>
          <w:rFonts w:eastAsia="MS Mincho" w:cs="Calibri"/>
          <w:color w:val="221E1F"/>
        </w:rPr>
      </w:pPr>
    </w:p>
    <w:p w14:paraId="154E22C9" w14:textId="77777777" w:rsidR="003B3FB4" w:rsidRDefault="003B3FB4" w:rsidP="00A41206">
      <w:pPr>
        <w:autoSpaceDE w:val="0"/>
        <w:autoSpaceDN w:val="0"/>
        <w:adjustRightInd w:val="0"/>
        <w:spacing w:line="241" w:lineRule="atLeast"/>
        <w:rPr>
          <w:rFonts w:eastAsia="MS Mincho" w:cs="Calibri"/>
          <w:color w:val="221E1F"/>
        </w:rPr>
      </w:pPr>
    </w:p>
    <w:p w14:paraId="719928E5" w14:textId="77777777" w:rsidR="003B3FB4" w:rsidRDefault="003B3FB4" w:rsidP="00A41206">
      <w:pPr>
        <w:autoSpaceDE w:val="0"/>
        <w:autoSpaceDN w:val="0"/>
        <w:adjustRightInd w:val="0"/>
        <w:spacing w:line="241" w:lineRule="atLeast"/>
        <w:rPr>
          <w:rFonts w:eastAsia="MS Mincho" w:cs="Calibri"/>
          <w:color w:val="221E1F"/>
        </w:rPr>
      </w:pPr>
    </w:p>
    <w:p w14:paraId="1BC2DC05" w14:textId="77777777" w:rsidR="003B3FB4" w:rsidRDefault="003B3FB4" w:rsidP="00A41206">
      <w:pPr>
        <w:autoSpaceDE w:val="0"/>
        <w:autoSpaceDN w:val="0"/>
        <w:adjustRightInd w:val="0"/>
        <w:spacing w:line="241" w:lineRule="atLeast"/>
        <w:rPr>
          <w:rFonts w:eastAsia="MS Mincho" w:cs="Calibri"/>
          <w:color w:val="221E1F"/>
        </w:rPr>
      </w:pPr>
    </w:p>
    <w:p w14:paraId="407F9F3B" w14:textId="77777777" w:rsidR="00BC2F8D" w:rsidRDefault="00BC2F8D" w:rsidP="00A41206">
      <w:pPr>
        <w:autoSpaceDE w:val="0"/>
        <w:autoSpaceDN w:val="0"/>
        <w:adjustRightInd w:val="0"/>
        <w:spacing w:line="241" w:lineRule="atLeast"/>
        <w:rPr>
          <w:rFonts w:eastAsia="MS Mincho" w:cs="Calibri"/>
          <w:color w:val="221E1F"/>
        </w:rPr>
      </w:pPr>
    </w:p>
    <w:p w14:paraId="6344A9E4" w14:textId="4DF25466" w:rsidR="00BC3663" w:rsidRPr="00BC3663" w:rsidRDefault="00BC3663" w:rsidP="00A41206">
      <w:pPr>
        <w:pStyle w:val="ListParagraph"/>
        <w:numPr>
          <w:ilvl w:val="0"/>
          <w:numId w:val="9"/>
        </w:numPr>
        <w:autoSpaceDE w:val="0"/>
        <w:autoSpaceDN w:val="0"/>
        <w:adjustRightInd w:val="0"/>
        <w:spacing w:line="241" w:lineRule="atLeast"/>
        <w:rPr>
          <w:rFonts w:eastAsia="MS Mincho" w:cs="Calibri"/>
          <w:color w:val="221E1F"/>
        </w:rPr>
      </w:pPr>
      <w:r w:rsidRPr="00BC3663">
        <w:rPr>
          <w:rFonts w:eastAsia="MS Mincho" w:cs="Calibri"/>
          <w:color w:val="221E1F"/>
        </w:rPr>
        <w:t xml:space="preserve">Match the </w:t>
      </w:r>
      <w:r w:rsidR="001A2330">
        <w:rPr>
          <w:rFonts w:eastAsia="MS Mincho" w:cs="Calibri"/>
          <w:color w:val="221E1F"/>
        </w:rPr>
        <w:t xml:space="preserve">words with the </w:t>
      </w:r>
      <w:r w:rsidR="001A2330" w:rsidRPr="00BC3663">
        <w:rPr>
          <w:rFonts w:eastAsia="MS Mincho" w:cs="Calibri"/>
          <w:color w:val="221E1F"/>
        </w:rPr>
        <w:t xml:space="preserve">same </w:t>
      </w:r>
      <w:r w:rsidRPr="00BC3663">
        <w:rPr>
          <w:rFonts w:eastAsia="MS Mincho" w:cs="Calibri"/>
          <w:color w:val="221E1F"/>
        </w:rPr>
        <w:t>meanings.</w:t>
      </w:r>
    </w:p>
    <w:p w14:paraId="5C3682B1" w14:textId="77777777" w:rsidR="00BC3663" w:rsidRDefault="00BC3663" w:rsidP="00A41206">
      <w:pPr>
        <w:pStyle w:val="ListParagraph"/>
        <w:autoSpaceDE w:val="0"/>
        <w:autoSpaceDN w:val="0"/>
        <w:adjustRightInd w:val="0"/>
        <w:spacing w:line="241" w:lineRule="atLeast"/>
        <w:ind w:left="360"/>
        <w:rPr>
          <w:rFonts w:eastAsia="MS Mincho" w:cs="Calibri"/>
          <w:color w:val="221E1F"/>
        </w:rPr>
      </w:pPr>
    </w:p>
    <w:p w14:paraId="7105C7AD" w14:textId="4E4196A3" w:rsidR="00BC3663" w:rsidRDefault="00BC3663" w:rsidP="00A41206">
      <w:r w:rsidRPr="00BC3663">
        <w:rPr>
          <w:rFonts w:hint="eastAsia"/>
        </w:rPr>
        <w:t>問わず</w:t>
      </w:r>
      <w:r w:rsidR="00665177">
        <w:rPr>
          <w:rFonts w:hint="eastAsia"/>
        </w:rPr>
        <w:t xml:space="preserve">　　　　　　　　　　　　高い給料</w:t>
      </w:r>
    </w:p>
    <w:p w14:paraId="37347ABC" w14:textId="77777777" w:rsidR="00BC3663" w:rsidRDefault="00BC3663" w:rsidP="00A41206"/>
    <w:p w14:paraId="13356806" w14:textId="2C60D2B1" w:rsidR="00665177" w:rsidRDefault="00575657" w:rsidP="00A41206">
      <w:r>
        <w:ruby>
          <w:rubyPr>
            <w:rubyAlign w:val="distributeSpace"/>
            <w:hps w:val="12"/>
            <w:hpsRaise w:val="22"/>
            <w:hpsBaseText w:val="24"/>
            <w:lid w:val="ja-JP"/>
          </w:rubyPr>
          <w:rt>
            <w:r w:rsidR="00575657" w:rsidRPr="00575657">
              <w:rPr>
                <w:rFonts w:ascii="ＭＳ 明朝" w:eastAsia="ＭＳ 明朝" w:hint="eastAsia"/>
                <w:sz w:val="12"/>
              </w:rPr>
              <w:t>こうきゅう</w:t>
            </w:r>
          </w:rt>
          <w:rubyBase>
            <w:r w:rsidR="00575657">
              <w:rPr>
                <w:rFonts w:hint="eastAsia"/>
              </w:rPr>
              <w:t>高給</w:t>
            </w:r>
          </w:rubyBase>
        </w:ruby>
      </w:r>
      <w:r w:rsidR="00665177">
        <w:rPr>
          <w:rFonts w:hint="eastAsia"/>
        </w:rPr>
        <w:t xml:space="preserve">　　　　　　　　　　　　　やくそく</w:t>
      </w:r>
    </w:p>
    <w:p w14:paraId="73553D89" w14:textId="64EF7502" w:rsidR="00BC3663" w:rsidRDefault="00665177" w:rsidP="00A41206">
      <w:r>
        <w:rPr>
          <w:rFonts w:hint="eastAsia"/>
        </w:rPr>
        <w:t xml:space="preserve">　　　　　　　　　　　　　　　</w:t>
      </w:r>
    </w:p>
    <w:p w14:paraId="2A5E27DB" w14:textId="302DBE5B" w:rsidR="00BC3663" w:rsidRDefault="00575657" w:rsidP="00A41206">
      <w:r>
        <w:ruby>
          <w:rubyPr>
            <w:rubyAlign w:val="distributeSpace"/>
            <w:hps w:val="12"/>
            <w:hpsRaise w:val="22"/>
            <w:hpsBaseText w:val="24"/>
            <w:lid w:val="ja-JP"/>
          </w:rubyPr>
          <w:rt>
            <w:r w:rsidR="00575657" w:rsidRPr="00575657">
              <w:rPr>
                <w:rFonts w:ascii="ＭＳ 明朝" w:eastAsia="ＭＳ 明朝" w:hint="eastAsia"/>
                <w:sz w:val="12"/>
              </w:rPr>
              <w:t>ほしょう</w:t>
            </w:r>
          </w:rt>
          <w:rubyBase>
            <w:r w:rsidR="00575657">
              <w:rPr>
                <w:rFonts w:hint="eastAsia"/>
              </w:rPr>
              <w:t>保証</w:t>
            </w:r>
          </w:rubyBase>
        </w:ruby>
      </w:r>
      <w:r w:rsidR="00665177">
        <w:rPr>
          <w:rFonts w:hint="eastAsia"/>
        </w:rPr>
        <w:t xml:space="preserve">　　　　　　　　　　　　　しごと</w:t>
      </w:r>
    </w:p>
    <w:p w14:paraId="0290A31B" w14:textId="77777777" w:rsidR="00BC3663" w:rsidRDefault="00BC3663" w:rsidP="00A41206"/>
    <w:p w14:paraId="600A277F" w14:textId="13919094" w:rsidR="00665177" w:rsidRDefault="00575657" w:rsidP="00A41206">
      <w:r>
        <w:ruby>
          <w:rubyPr>
            <w:rubyAlign w:val="distributeSpace"/>
            <w:hps w:val="12"/>
            <w:hpsRaise w:val="22"/>
            <w:hpsBaseText w:val="24"/>
            <w:lid w:val="ja-JP"/>
          </w:rubyPr>
          <w:rt>
            <w:r w:rsidR="00575657" w:rsidRPr="00575657">
              <w:rPr>
                <w:rFonts w:ascii="ＭＳ 明朝" w:eastAsia="ＭＳ 明朝" w:hint="eastAsia"/>
                <w:sz w:val="12"/>
              </w:rPr>
              <w:t>じっしつ</w:t>
            </w:r>
          </w:rt>
          <w:rubyBase>
            <w:r w:rsidR="00575657">
              <w:rPr>
                <w:rFonts w:hint="eastAsia"/>
              </w:rPr>
              <w:t>実質</w:t>
            </w:r>
          </w:rubyBase>
        </w:ruby>
      </w:r>
      <w:r w:rsidR="00665177">
        <w:rPr>
          <w:rFonts w:hint="eastAsia"/>
        </w:rPr>
        <w:t xml:space="preserve">　　　　　　　　　　　　　聞かない</w:t>
      </w:r>
    </w:p>
    <w:p w14:paraId="6F5B003A" w14:textId="3BD664D0" w:rsidR="00665177" w:rsidRDefault="00665177" w:rsidP="00A41206">
      <w:r>
        <w:rPr>
          <w:rFonts w:hint="eastAsia"/>
        </w:rPr>
        <w:t xml:space="preserve">　　　　　　　　　　　　　　</w:t>
      </w:r>
    </w:p>
    <w:p w14:paraId="3C429C9D" w14:textId="506F1E6A" w:rsidR="00665177" w:rsidRDefault="00575657" w:rsidP="00A41206">
      <w:r>
        <w:ruby>
          <w:rubyPr>
            <w:rubyAlign w:val="distributeSpace"/>
            <w:hps w:val="12"/>
            <w:hpsRaise w:val="22"/>
            <w:hpsBaseText w:val="24"/>
            <w:lid w:val="ja-JP"/>
          </w:rubyPr>
          <w:rt>
            <w:r w:rsidR="00575657" w:rsidRPr="00575657">
              <w:rPr>
                <w:rFonts w:ascii="ＭＳ 明朝" w:eastAsia="ＭＳ 明朝" w:hint="eastAsia"/>
                <w:sz w:val="12"/>
              </w:rPr>
              <w:t>ろうどう</w:t>
            </w:r>
          </w:rt>
          <w:rubyBase>
            <w:r w:rsidR="00575657">
              <w:rPr>
                <w:rFonts w:hint="eastAsia"/>
              </w:rPr>
              <w:t>労働</w:t>
            </w:r>
          </w:rubyBase>
        </w:ruby>
      </w:r>
      <w:r w:rsidR="00665177">
        <w:rPr>
          <w:rFonts w:hint="eastAsia"/>
        </w:rPr>
        <w:t xml:space="preserve">　　　　　　　　　　　　　ほんとう</w:t>
      </w:r>
    </w:p>
    <w:p w14:paraId="7B0C6BCD" w14:textId="77777777" w:rsidR="00BC2F8D" w:rsidRDefault="00BC2F8D" w:rsidP="00A41206"/>
    <w:p w14:paraId="0A42C082" w14:textId="77777777" w:rsidR="00CF234D" w:rsidRDefault="00CF234D" w:rsidP="00A41206"/>
    <w:p w14:paraId="73109520" w14:textId="515905FA" w:rsidR="00CF234D" w:rsidRPr="00CF234D" w:rsidRDefault="00CF234D" w:rsidP="00A41206">
      <w:pPr>
        <w:pStyle w:val="ListParagraph"/>
        <w:numPr>
          <w:ilvl w:val="0"/>
          <w:numId w:val="9"/>
        </w:numPr>
        <w:rPr>
          <w:rFonts w:asciiTheme="minorEastAsia" w:hAnsiTheme="minorEastAsia"/>
        </w:rPr>
      </w:pPr>
      <w:r w:rsidRPr="00CF234D">
        <w:rPr>
          <w:rFonts w:asciiTheme="minorEastAsia" w:hAnsiTheme="minorEastAsia" w:hint="eastAsia"/>
        </w:rPr>
        <w:t>とりあえず</w:t>
      </w:r>
      <w:r w:rsidRPr="00CF234D">
        <w:rPr>
          <w:rFonts w:asciiTheme="minorEastAsia" w:hAnsiTheme="minorEastAsia"/>
        </w:rPr>
        <w:t>話</w:t>
      </w:r>
      <w:r w:rsidRPr="00CF234D">
        <w:rPr>
          <w:rFonts w:asciiTheme="minorEastAsia" w:hAnsiTheme="minorEastAsia" w:hint="eastAsia"/>
        </w:rPr>
        <w:t>だけ</w:t>
      </w:r>
      <w:r w:rsidRPr="00CF234D">
        <w:rPr>
          <w:rFonts w:asciiTheme="minorEastAsia" w:hAnsiTheme="minorEastAsia"/>
        </w:rPr>
        <w:t>聞</w:t>
      </w:r>
      <w:r w:rsidRPr="00CF234D">
        <w:rPr>
          <w:rFonts w:asciiTheme="minorEastAsia" w:hAnsiTheme="minorEastAsia" w:hint="eastAsia"/>
        </w:rPr>
        <w:t>いてくるよ</w:t>
      </w:r>
    </w:p>
    <w:p w14:paraId="5E35CF27" w14:textId="7038B63C" w:rsidR="00CF234D" w:rsidRPr="003B3FB4" w:rsidRDefault="00CF234D" w:rsidP="00A41206">
      <w:pPr>
        <w:pStyle w:val="ListParagraph"/>
        <w:ind w:left="360"/>
      </w:pPr>
      <w:r w:rsidRPr="003B3FB4">
        <w:t xml:space="preserve">What does </w:t>
      </w:r>
      <w:proofErr w:type="spellStart"/>
      <w:r w:rsidRPr="003B3FB4">
        <w:t>Daigo</w:t>
      </w:r>
      <w:proofErr w:type="spellEnd"/>
      <w:r w:rsidRPr="003B3FB4">
        <w:t xml:space="preserve"> decide to do and why?</w:t>
      </w:r>
    </w:p>
    <w:p w14:paraId="7ADFE7FC" w14:textId="224603E8" w:rsidR="00665177" w:rsidRPr="00665177" w:rsidRDefault="00665177" w:rsidP="00A41206">
      <w:r>
        <w:t xml:space="preserve"> </w:t>
      </w:r>
    </w:p>
    <w:p w14:paraId="6E782CC5" w14:textId="77777777" w:rsidR="00665177" w:rsidRDefault="00665177" w:rsidP="00A41206"/>
    <w:p w14:paraId="66270D79" w14:textId="77777777" w:rsidR="00CF234D" w:rsidRPr="00C416EF" w:rsidRDefault="00CF234D"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033CCC8D" w14:textId="77777777" w:rsidR="00CF234D" w:rsidRPr="00C416EF" w:rsidRDefault="00CF234D" w:rsidP="00A41206"/>
    <w:p w14:paraId="4E7FFEC9" w14:textId="77777777" w:rsidR="00CF234D" w:rsidRPr="00C416EF" w:rsidRDefault="00CF234D"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1F5E3C64" w14:textId="77777777" w:rsidR="00CF234D" w:rsidRPr="00C416EF" w:rsidRDefault="00CF234D" w:rsidP="00A41206"/>
    <w:p w14:paraId="7D3F8ADC" w14:textId="77777777" w:rsidR="00CF234D" w:rsidRPr="00C416EF" w:rsidRDefault="00CF234D"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135A8465" w14:textId="77777777" w:rsidR="00665177" w:rsidRDefault="00665177" w:rsidP="00A41206"/>
    <w:p w14:paraId="09BF2584" w14:textId="77777777" w:rsidR="00CF234D" w:rsidRDefault="00CF234D" w:rsidP="00A41206"/>
    <w:p w14:paraId="050EFBB8" w14:textId="77777777" w:rsidR="00CF234D" w:rsidRDefault="00CF234D" w:rsidP="00A41206"/>
    <w:p w14:paraId="3B520817" w14:textId="77777777" w:rsidR="003B3FB4" w:rsidRDefault="003B3FB4" w:rsidP="00A41206">
      <w:pPr>
        <w:sectPr w:rsidR="003B3FB4" w:rsidSect="005F015E">
          <w:pgSz w:w="11900" w:h="16840"/>
          <w:pgMar w:top="1440" w:right="1797" w:bottom="1440" w:left="1797" w:header="709" w:footer="709" w:gutter="0"/>
          <w:cols w:space="708"/>
          <w:titlePg/>
        </w:sectPr>
      </w:pPr>
    </w:p>
    <w:p w14:paraId="3FA7B31D" w14:textId="1D7F64FD" w:rsidR="00CF234D" w:rsidRDefault="00CF234D" w:rsidP="00A41206">
      <w:r>
        <w:t>Monologue</w:t>
      </w:r>
    </w:p>
    <w:p w14:paraId="3F47C6F0" w14:textId="77777777" w:rsidR="00CF234D" w:rsidRDefault="00CF234D" w:rsidP="00A41206"/>
    <w:p w14:paraId="695FCC2B" w14:textId="3F577D4B" w:rsidR="00CF234D" w:rsidRPr="00CF234D" w:rsidRDefault="00CF234D" w:rsidP="00A41206">
      <w:pPr>
        <w:rPr>
          <w:rFonts w:asciiTheme="minorEastAsia"/>
        </w:rPr>
      </w:pPr>
      <w:r>
        <w:rPr>
          <w:rFonts w:asciiTheme="minorEastAsia" w:hint="eastAsia"/>
        </w:rPr>
        <w:t>新しい場所で生活を始める事は大変です。</w:t>
      </w:r>
      <w:r w:rsidRPr="00692AC8">
        <w:rPr>
          <w:rFonts w:asciiTheme="minorEastAsia" w:hAnsi="MS Mincho" w:hint="eastAsia"/>
        </w:rPr>
        <w:t>どう思いますか。</w:t>
      </w:r>
    </w:p>
    <w:p w14:paraId="1B28728D" w14:textId="77777777" w:rsidR="00CF234D" w:rsidRDefault="00CF234D" w:rsidP="00A41206"/>
    <w:p w14:paraId="1F8F35C8" w14:textId="5AD3322E" w:rsidR="00CF234D" w:rsidRDefault="00CF234D" w:rsidP="00A41206">
      <w:r>
        <w:t>It is hard to start a new life in new place.</w:t>
      </w:r>
      <w:r w:rsidR="003B3FB4">
        <w:rPr>
          <w:rFonts w:hint="eastAsia"/>
        </w:rPr>
        <w:t xml:space="preserve"> </w:t>
      </w:r>
      <w:r>
        <w:t>What is your opinion?</w:t>
      </w:r>
    </w:p>
    <w:p w14:paraId="76E4AED4" w14:textId="77777777" w:rsidR="0008510F" w:rsidRDefault="0008510F" w:rsidP="00A41206"/>
    <w:p w14:paraId="1CD364F6" w14:textId="77777777" w:rsidR="0008510F" w:rsidRDefault="0008510F" w:rsidP="00A41206"/>
    <w:p w14:paraId="74D4F8D9" w14:textId="77777777" w:rsidR="0008510F" w:rsidRDefault="0008510F" w:rsidP="00A41206"/>
    <w:p w14:paraId="295B819D" w14:textId="77777777" w:rsidR="0008510F" w:rsidRDefault="0008510F" w:rsidP="00A41206"/>
    <w:p w14:paraId="222F645D" w14:textId="543C7FD7" w:rsidR="00CF234D" w:rsidRDefault="000937C4" w:rsidP="00A41206">
      <w:r>
        <w:rPr>
          <w:rFonts w:hint="eastAsia"/>
        </w:rPr>
        <w:t>いつでも</w:t>
      </w:r>
      <w:r w:rsidR="0008510F">
        <w:rPr>
          <w:rFonts w:hint="eastAsia"/>
        </w:rPr>
        <w:t>正社員はパートの社員よりいいです。</w:t>
      </w:r>
      <w:r w:rsidR="00FA0AA3" w:rsidRPr="00692AC8">
        <w:rPr>
          <w:rFonts w:asciiTheme="minorEastAsia" w:hAnsi="MS Mincho" w:hint="eastAsia"/>
        </w:rPr>
        <w:t>どう思いますか。</w:t>
      </w:r>
    </w:p>
    <w:p w14:paraId="47468932" w14:textId="77777777" w:rsidR="0008510F" w:rsidRDefault="0008510F" w:rsidP="00A41206"/>
    <w:p w14:paraId="487D46D9" w14:textId="75455D6E" w:rsidR="00FA0AA3" w:rsidRDefault="003B3FB4" w:rsidP="00A41206">
      <w:r>
        <w:t>A f</w:t>
      </w:r>
      <w:r w:rsidR="00CF234D">
        <w:t xml:space="preserve">ull time job is always better than </w:t>
      </w:r>
      <w:r>
        <w:t xml:space="preserve">a </w:t>
      </w:r>
      <w:r w:rsidR="00CF234D">
        <w:t>part time job.</w:t>
      </w:r>
      <w:r w:rsidR="00FA0AA3">
        <w:t xml:space="preserve"> What is your opinion?</w:t>
      </w:r>
    </w:p>
    <w:p w14:paraId="5A699B35" w14:textId="7F4656CF" w:rsidR="00CF234D" w:rsidRDefault="00CF234D" w:rsidP="00A41206"/>
    <w:p w14:paraId="0E10CAC2" w14:textId="77777777" w:rsidR="000937C4" w:rsidRDefault="000937C4" w:rsidP="00A41206"/>
    <w:p w14:paraId="353F378A" w14:textId="77777777" w:rsidR="000937C4" w:rsidRDefault="000937C4" w:rsidP="00A41206"/>
    <w:p w14:paraId="55427269" w14:textId="77777777" w:rsidR="000937C4" w:rsidRDefault="000937C4" w:rsidP="00A41206"/>
    <w:p w14:paraId="712C18B5" w14:textId="77777777" w:rsidR="000937C4" w:rsidRDefault="000937C4" w:rsidP="00A41206"/>
    <w:p w14:paraId="43BCCD8B" w14:textId="77777777" w:rsidR="000937C4" w:rsidRDefault="000937C4" w:rsidP="00A41206"/>
    <w:p w14:paraId="3D2615A7" w14:textId="77777777" w:rsidR="000937C4" w:rsidRDefault="000937C4" w:rsidP="00A41206"/>
    <w:p w14:paraId="79197E6F" w14:textId="77777777" w:rsidR="000937C4" w:rsidRDefault="000937C4" w:rsidP="00A41206"/>
    <w:p w14:paraId="62144F33" w14:textId="77777777" w:rsidR="000937C4" w:rsidRDefault="000937C4" w:rsidP="00A41206"/>
    <w:p w14:paraId="402F4081" w14:textId="77777777" w:rsidR="000937C4" w:rsidRDefault="000937C4" w:rsidP="00A41206"/>
    <w:p w14:paraId="75957F79" w14:textId="77777777" w:rsidR="003B3FB4" w:rsidRDefault="003B3FB4" w:rsidP="00A41206">
      <w:pPr>
        <w:pStyle w:val="Pa5"/>
        <w:rPr>
          <w:rFonts w:ascii="Trebuchet MS" w:hAnsi="Trebuchet MS" w:cs="Myriad Pro Cond"/>
          <w:color w:val="211D1E"/>
        </w:rPr>
        <w:sectPr w:rsidR="003B3FB4" w:rsidSect="005F015E">
          <w:pgSz w:w="11900" w:h="16840"/>
          <w:pgMar w:top="1440" w:right="1797" w:bottom="1440" w:left="1797" w:header="709" w:footer="709" w:gutter="0"/>
          <w:cols w:space="708"/>
          <w:titlePg/>
        </w:sectPr>
      </w:pPr>
    </w:p>
    <w:p w14:paraId="2F4CD7E2" w14:textId="550D2D73" w:rsidR="00E33061" w:rsidRPr="00F52EE2" w:rsidRDefault="00E33061" w:rsidP="00A41206">
      <w:pPr>
        <w:pStyle w:val="Pa5"/>
        <w:rPr>
          <w:rFonts w:ascii="Trebuchet MS" w:hAnsi="Trebuchet MS" w:cs="Myriad Pro Cond"/>
          <w:color w:val="211D1E"/>
        </w:rPr>
      </w:pPr>
      <w:r>
        <w:rPr>
          <w:rFonts w:ascii="Trebuchet MS" w:hAnsi="Trebuchet MS" w:cs="Myriad Pro Cond"/>
          <w:color w:val="211D1E"/>
        </w:rPr>
        <w:t>Extract 1, Section 5</w:t>
      </w:r>
    </w:p>
    <w:p w14:paraId="3202BBB7" w14:textId="77777777" w:rsidR="00E33061" w:rsidRDefault="00E33061" w:rsidP="00A41206">
      <w:pPr>
        <w:autoSpaceDE w:val="0"/>
        <w:autoSpaceDN w:val="0"/>
        <w:adjustRightInd w:val="0"/>
        <w:spacing w:line="481" w:lineRule="atLeast"/>
        <w:rPr>
          <w:rFonts w:cs="Myriad Pro Cond"/>
          <w:color w:val="211D1E"/>
        </w:rPr>
      </w:pPr>
      <w:r w:rsidRPr="00F52EE2">
        <w:rPr>
          <w:rFonts w:cs="Myriad Pro Cond"/>
          <w:color w:val="211D1E"/>
        </w:rPr>
        <w:t>Exercises</w:t>
      </w:r>
    </w:p>
    <w:p w14:paraId="011E3582" w14:textId="77777777" w:rsidR="003B3FB4" w:rsidRDefault="003B3FB4" w:rsidP="00A41206">
      <w:pPr>
        <w:autoSpaceDE w:val="0"/>
        <w:autoSpaceDN w:val="0"/>
        <w:adjustRightInd w:val="0"/>
        <w:spacing w:line="481" w:lineRule="atLeast"/>
        <w:rPr>
          <w:rFonts w:cs="Myriad Pro Cond"/>
          <w:color w:val="211D1E"/>
        </w:rPr>
      </w:pPr>
    </w:p>
    <w:p w14:paraId="501AD0E8" w14:textId="649CB7AD" w:rsidR="00CA3289" w:rsidRDefault="00CA3289" w:rsidP="00A41206">
      <w:pPr>
        <w:pStyle w:val="ListParagraph"/>
        <w:numPr>
          <w:ilvl w:val="0"/>
          <w:numId w:val="13"/>
        </w:numPr>
      </w:pPr>
      <w:r>
        <w:t xml:space="preserve">How is </w:t>
      </w:r>
      <w:proofErr w:type="spellStart"/>
      <w:r>
        <w:t>Daigo’s</w:t>
      </w:r>
      <w:proofErr w:type="spellEnd"/>
      <w:r>
        <w:t xml:space="preserve"> </w:t>
      </w:r>
      <w:r w:rsidR="00CC6D43">
        <w:t xml:space="preserve">anxiety </w:t>
      </w:r>
      <w:r w:rsidR="00E95796">
        <w:t>explored through film techni</w:t>
      </w:r>
      <w:r>
        <w:t>que</w:t>
      </w:r>
      <w:r w:rsidR="001A2330">
        <w:t>s</w:t>
      </w:r>
      <w:r w:rsidR="00E95796">
        <w:t xml:space="preserve"> at the beginning of the section</w:t>
      </w:r>
      <w:r>
        <w:t>?</w:t>
      </w:r>
    </w:p>
    <w:p w14:paraId="70CE23E7" w14:textId="77777777" w:rsidR="00CC6D43" w:rsidRDefault="00CC6D43" w:rsidP="00A41206"/>
    <w:p w14:paraId="192D4EBE"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7A328C3D" w14:textId="77777777" w:rsidR="00A35A0F" w:rsidRPr="00C416EF" w:rsidRDefault="00A35A0F" w:rsidP="00A41206"/>
    <w:p w14:paraId="003AE95D"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4BCEA4C3" w14:textId="77777777" w:rsidR="00CC6D43" w:rsidRDefault="00CC6D43" w:rsidP="00A41206"/>
    <w:p w14:paraId="51939884" w14:textId="77777777" w:rsidR="00CC6D43" w:rsidRDefault="00CC6D43" w:rsidP="00A41206"/>
    <w:p w14:paraId="264EEB54" w14:textId="77777777" w:rsidR="00CC6D43" w:rsidRDefault="00CC6D43" w:rsidP="00A41206"/>
    <w:p w14:paraId="39F06403" w14:textId="1B6D414E" w:rsidR="00CC6D43" w:rsidRDefault="001A2330" w:rsidP="00A41206">
      <w:pPr>
        <w:pStyle w:val="ListParagraph"/>
        <w:numPr>
          <w:ilvl w:val="0"/>
          <w:numId w:val="13"/>
        </w:numPr>
      </w:pPr>
      <w:r>
        <w:t>Describe</w:t>
      </w:r>
      <w:r w:rsidR="00E95796">
        <w:t xml:space="preserve"> the scene </w:t>
      </w:r>
      <w:r>
        <w:t>where</w:t>
      </w:r>
      <w:r w:rsidR="00E95796">
        <w:t xml:space="preserve"> </w:t>
      </w:r>
      <w:proofErr w:type="spellStart"/>
      <w:r w:rsidR="00E95796">
        <w:t>Daigo</w:t>
      </w:r>
      <w:proofErr w:type="spellEnd"/>
      <w:r w:rsidR="00E95796">
        <w:t xml:space="preserve"> introduce</w:t>
      </w:r>
      <w:r>
        <w:t>s</w:t>
      </w:r>
      <w:r w:rsidR="00E95796">
        <w:t xml:space="preserve"> himself to NK agent’s receptionist</w:t>
      </w:r>
      <w:r w:rsidR="00CC6D43">
        <w:t>?</w:t>
      </w:r>
    </w:p>
    <w:p w14:paraId="501785EF" w14:textId="77777777" w:rsidR="00CC6D43" w:rsidRDefault="00CC6D43" w:rsidP="00A41206"/>
    <w:p w14:paraId="400D0C4C" w14:textId="77777777" w:rsidR="00CC6D43" w:rsidRDefault="00CC6D43" w:rsidP="00A41206"/>
    <w:p w14:paraId="6F174928"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6B5E8275" w14:textId="77777777" w:rsidR="00A35A0F" w:rsidRPr="00C416EF" w:rsidRDefault="00A35A0F" w:rsidP="00A41206"/>
    <w:p w14:paraId="23BFC58E"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4F9D9301" w14:textId="77777777" w:rsidR="00CC6D43" w:rsidRDefault="00CC6D43" w:rsidP="00A41206"/>
    <w:p w14:paraId="6B1D6D92" w14:textId="77777777" w:rsidR="00CC6D43" w:rsidRDefault="00CC6D43" w:rsidP="00A41206"/>
    <w:p w14:paraId="4976D2EF" w14:textId="4A18B80B" w:rsidR="00201669" w:rsidRDefault="00201669" w:rsidP="00A41206">
      <w:pPr>
        <w:pStyle w:val="ListParagraph"/>
        <w:numPr>
          <w:ilvl w:val="0"/>
          <w:numId w:val="13"/>
        </w:numPr>
      </w:pPr>
      <w:r>
        <w:t>What impression do we get</w:t>
      </w:r>
      <w:r w:rsidR="006E424D">
        <w:t xml:space="preserve"> of the</w:t>
      </w:r>
      <w:r>
        <w:t xml:space="preserve"> </w:t>
      </w:r>
      <w:r w:rsidR="00A35A0F">
        <w:t>inside</w:t>
      </w:r>
      <w:r>
        <w:t xml:space="preserve"> the office</w:t>
      </w:r>
      <w:r w:rsidR="00A35A0F">
        <w:t xml:space="preserve"> in</w:t>
      </w:r>
      <w:r>
        <w:t xml:space="preserve"> this scene?</w:t>
      </w:r>
    </w:p>
    <w:p w14:paraId="0807BFD4" w14:textId="77777777" w:rsidR="00201669" w:rsidRDefault="00201669" w:rsidP="00A41206"/>
    <w:p w14:paraId="6943E4B2"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6CA96C7C" w14:textId="77777777" w:rsidR="00A35A0F" w:rsidRPr="00C416EF" w:rsidRDefault="00A35A0F" w:rsidP="00A41206"/>
    <w:p w14:paraId="3AB3B97F"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3A4099A3" w14:textId="77777777" w:rsidR="00201669" w:rsidRDefault="00201669" w:rsidP="00A41206"/>
    <w:p w14:paraId="5CE9E960" w14:textId="137DA49C" w:rsidR="00004648" w:rsidRDefault="00004648" w:rsidP="00A41206">
      <w:pPr>
        <w:pStyle w:val="ListParagraph"/>
        <w:numPr>
          <w:ilvl w:val="0"/>
          <w:numId w:val="13"/>
        </w:numPr>
      </w:pPr>
      <w:r>
        <w:t xml:space="preserve">Comment on the receptionist’s behavior towards </w:t>
      </w:r>
      <w:proofErr w:type="spellStart"/>
      <w:r>
        <w:t>Daigo</w:t>
      </w:r>
      <w:proofErr w:type="spellEnd"/>
      <w:r>
        <w:t xml:space="preserve"> when he arrives in the office.</w:t>
      </w:r>
    </w:p>
    <w:p w14:paraId="5620B6C2" w14:textId="77777777" w:rsidR="00004648" w:rsidRDefault="00004648" w:rsidP="00A41206"/>
    <w:p w14:paraId="72159F4F"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428D9867" w14:textId="77777777" w:rsidR="00A35A0F" w:rsidRPr="00C416EF" w:rsidRDefault="00A35A0F" w:rsidP="00A41206"/>
    <w:p w14:paraId="4D1C8740"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022EB214" w14:textId="77777777" w:rsidR="00004648" w:rsidRDefault="00004648" w:rsidP="00A41206"/>
    <w:p w14:paraId="5A7D884D" w14:textId="77777777" w:rsidR="00A35A0F" w:rsidRDefault="00A35A0F" w:rsidP="00A41206"/>
    <w:p w14:paraId="0FC398EC" w14:textId="22452797" w:rsidR="00004648" w:rsidRDefault="00CC39ED" w:rsidP="00A41206">
      <w:pPr>
        <w:pStyle w:val="ListParagraph"/>
        <w:numPr>
          <w:ilvl w:val="0"/>
          <w:numId w:val="13"/>
        </w:numPr>
      </w:pPr>
      <w:r w:rsidRPr="00BA24C3">
        <w:rPr>
          <w:rFonts w:asciiTheme="minorEastAsia" w:hAnsiTheme="minorEastAsia" w:hint="eastAsia"/>
        </w:rPr>
        <w:t>あ　名前　何だっけ</w:t>
      </w:r>
      <w:r w:rsidR="00004648">
        <w:t>In this extract what does Sasaki’s behavior reveal about his personality?</w:t>
      </w:r>
    </w:p>
    <w:p w14:paraId="10FAF7F7" w14:textId="77777777" w:rsidR="00004648" w:rsidRDefault="00004648" w:rsidP="00A41206"/>
    <w:p w14:paraId="181EB11A"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6C7CFF9E" w14:textId="77777777" w:rsidR="00A35A0F" w:rsidRPr="00C416EF" w:rsidRDefault="00A35A0F" w:rsidP="00A41206"/>
    <w:p w14:paraId="1267540D"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6B5FC4E8" w14:textId="77777777" w:rsidR="00004648" w:rsidRDefault="00004648" w:rsidP="00A41206"/>
    <w:p w14:paraId="68EF922F" w14:textId="74882971" w:rsidR="00004648" w:rsidRDefault="00004648" w:rsidP="00A41206">
      <w:pPr>
        <w:pStyle w:val="ListParagraph"/>
        <w:numPr>
          <w:ilvl w:val="0"/>
          <w:numId w:val="13"/>
        </w:numPr>
      </w:pPr>
      <w:r>
        <w:rPr>
          <w:rFonts w:asciiTheme="minorEastAsia" w:hAnsiTheme="minorEastAsia"/>
        </w:rPr>
        <w:ruby>
          <w:rubyPr>
            <w:rubyAlign w:val="distributeSpace"/>
            <w:hps w:val="12"/>
            <w:hpsRaise w:val="22"/>
            <w:hpsBaseText w:val="24"/>
            <w:lid w:val="ja-JP"/>
          </w:rubyPr>
          <w:rt>
            <w:r w:rsidR="00004648" w:rsidRPr="003E35B1">
              <w:rPr>
                <w:rFonts w:ascii="MS Mincho" w:hAnsi="MS Mincho"/>
                <w:sz w:val="12"/>
              </w:rPr>
              <w:t>さいしょ</w:t>
            </w:r>
          </w:rt>
          <w:rubyBase>
            <w:r w:rsidR="00004648">
              <w:rPr>
                <w:rFonts w:asciiTheme="minorEastAsia" w:hAnsiTheme="minorEastAsia"/>
              </w:rPr>
              <w:t>最初</w:t>
            </w:r>
          </w:rubyBase>
        </w:ruby>
      </w:r>
      <w:r w:rsidRPr="00BA24C3">
        <w:rPr>
          <w:rFonts w:asciiTheme="minorEastAsia" w:hAnsiTheme="minorEastAsia" w:hint="eastAsia"/>
        </w:rPr>
        <w:t xml:space="preserve">は　</w:t>
      </w:r>
      <w:r>
        <w:rPr>
          <w:rFonts w:asciiTheme="minorEastAsia" w:hAnsiTheme="minorEastAsia"/>
        </w:rPr>
        <w:fldChar w:fldCharType="begin"/>
      </w:r>
      <w:r>
        <w:rPr>
          <w:rFonts w:asciiTheme="minorEastAsia" w:hAnsiTheme="minorEastAsia"/>
        </w:rPr>
        <w:instrText>EQ \* jc2 \* "Font:MS Mincho" \* hps12 \o\ad(\s\up 11(</w:instrText>
      </w:r>
      <w:r w:rsidRPr="003E35B1">
        <w:rPr>
          <w:rFonts w:ascii="MS Mincho" w:hAnsi="MS Mincho"/>
          <w:sz w:val="12"/>
        </w:rPr>
        <w:instrText>かたて</w:instrText>
      </w:r>
      <w:r>
        <w:rPr>
          <w:rFonts w:asciiTheme="minorEastAsia" w:hAnsiTheme="minorEastAsia"/>
        </w:rPr>
        <w:instrText>),片手)</w:instrText>
      </w:r>
      <w:r>
        <w:rPr>
          <w:rFonts w:asciiTheme="minorEastAsia" w:hAnsiTheme="minorEastAsia"/>
        </w:rPr>
        <w:fldChar w:fldCharType="end"/>
      </w:r>
      <w:r w:rsidRPr="003E35B1">
        <w:rPr>
          <w:rFonts w:asciiTheme="minorEastAsia" w:hAnsiTheme="minorEastAsia" w:hint="eastAsia"/>
        </w:rPr>
        <w:t>でどう</w:t>
      </w:r>
      <w:r w:rsidRPr="00BA24C3">
        <w:rPr>
          <w:rFonts w:asciiTheme="minorEastAsia" w:hAnsiTheme="minorEastAsia" w:hint="eastAsia"/>
        </w:rPr>
        <w:t>？</w:t>
      </w:r>
      <w:r>
        <w:rPr>
          <w:rFonts w:asciiTheme="minorEastAsia" w:hAnsiTheme="minorEastAsia"/>
        </w:rPr>
        <w:t xml:space="preserve"> </w:t>
      </w:r>
      <w:r w:rsidR="003B3FB4">
        <w:t>How does</w:t>
      </w:r>
      <w:r>
        <w:t xml:space="preserve"> </w:t>
      </w:r>
      <w:proofErr w:type="spellStart"/>
      <w:r>
        <w:t>Daigo</w:t>
      </w:r>
      <w:proofErr w:type="spellEnd"/>
      <w:r>
        <w:t xml:space="preserve"> react to the quote?</w:t>
      </w:r>
    </w:p>
    <w:p w14:paraId="04110F95" w14:textId="77777777" w:rsidR="00004648" w:rsidRDefault="00004648" w:rsidP="00A41206"/>
    <w:p w14:paraId="21102FBF"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05046EA2" w14:textId="77777777" w:rsidR="00A35A0F" w:rsidRPr="00C416EF" w:rsidRDefault="00A35A0F" w:rsidP="00A41206"/>
    <w:p w14:paraId="1614F1D4"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35FE9870" w14:textId="032AC5ED" w:rsidR="00CB149E" w:rsidRDefault="00CB149E" w:rsidP="00A41206">
      <w:r w:rsidRPr="00CB149E">
        <w:t>7.</w:t>
      </w:r>
      <w:r>
        <w:rPr>
          <w:rFonts w:asciiTheme="minorEastAsia" w:hAnsiTheme="minorEastAsia"/>
        </w:rPr>
        <w:t xml:space="preserve"> </w:t>
      </w:r>
      <w:r w:rsidR="00004648" w:rsidRPr="008E7F29">
        <w:rPr>
          <w:rFonts w:asciiTheme="minorEastAsia" w:hAnsiTheme="minorEastAsia" w:hint="eastAsia"/>
        </w:rPr>
        <w:t xml:space="preserve">何なら　</w:t>
      </w:r>
      <w:r w:rsidR="00004648" w:rsidRPr="008E7F29">
        <w:rPr>
          <w:rFonts w:asciiTheme="minorEastAsia" w:hAnsiTheme="minorEastAsia"/>
        </w:rPr>
        <w:ruby>
          <w:rubyPr>
            <w:rubyAlign w:val="distributeSpace"/>
            <w:hps w:val="12"/>
            <w:hpsRaise w:val="22"/>
            <w:hpsBaseText w:val="24"/>
            <w:lid w:val="ja-JP"/>
          </w:rubyPr>
          <w:rt>
            <w:r w:rsidR="00004648" w:rsidRPr="008E7F29">
              <w:rPr>
                <w:rFonts w:ascii="MS Mincho" w:hAnsi="MS Mincho"/>
                <w:sz w:val="12"/>
              </w:rPr>
              <w:t>げんきん</w:t>
            </w:r>
          </w:rt>
          <w:rubyBase>
            <w:r w:rsidR="00004648" w:rsidRPr="008E7F29">
              <w:rPr>
                <w:rFonts w:asciiTheme="minorEastAsia" w:hAnsiTheme="minorEastAsia"/>
              </w:rPr>
              <w:t>現金</w:t>
            </w:r>
          </w:rubyBase>
        </w:ruby>
      </w:r>
      <w:r w:rsidR="00004648" w:rsidRPr="008E7F29">
        <w:rPr>
          <w:rFonts w:asciiTheme="minorEastAsia" w:hAnsiTheme="minorEastAsia" w:hint="eastAsia"/>
        </w:rPr>
        <w:t xml:space="preserve">　</w:t>
      </w:r>
      <w:r w:rsidR="00004648" w:rsidRPr="008E7F29">
        <w:rPr>
          <w:rFonts w:asciiTheme="minorEastAsia" w:hAnsiTheme="minorEastAsia"/>
        </w:rPr>
        <w:ruby>
          <w:rubyPr>
            <w:rubyAlign w:val="distributeSpace"/>
            <w:hps w:val="12"/>
            <w:hpsRaise w:val="22"/>
            <w:hpsBaseText w:val="24"/>
            <w:lid w:val="ja-JP"/>
          </w:rubyPr>
          <w:rt>
            <w:r w:rsidR="00004648" w:rsidRPr="008E7F29">
              <w:rPr>
                <w:rFonts w:ascii="MS Mincho" w:hAnsi="MS Mincho"/>
                <w:sz w:val="12"/>
              </w:rPr>
              <w:t>ひばら</w:t>
            </w:r>
          </w:rt>
          <w:rubyBase>
            <w:r w:rsidR="00004648" w:rsidRPr="008E7F29">
              <w:rPr>
                <w:rFonts w:asciiTheme="minorEastAsia" w:hAnsiTheme="minorEastAsia"/>
              </w:rPr>
              <w:t>日払</w:t>
            </w:r>
          </w:rubyBase>
        </w:ruby>
      </w:r>
      <w:r w:rsidR="00004648" w:rsidRPr="008E7F29">
        <w:rPr>
          <w:rFonts w:asciiTheme="minorEastAsia" w:hAnsiTheme="minorEastAsia" w:hint="eastAsia"/>
        </w:rPr>
        <w:t>いでもいいけど。</w:t>
      </w:r>
      <w:r>
        <w:t>Explain this quote.</w:t>
      </w:r>
    </w:p>
    <w:p w14:paraId="0AE35FD2" w14:textId="40F82A39" w:rsidR="00004648" w:rsidRDefault="00004648" w:rsidP="00A41206">
      <w:pPr>
        <w:pStyle w:val="ListParagraph"/>
        <w:ind w:left="360"/>
      </w:pPr>
    </w:p>
    <w:p w14:paraId="4065C38A"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1B0B52C3" w14:textId="77777777" w:rsidR="00A35A0F" w:rsidRPr="00C416EF" w:rsidRDefault="00A35A0F" w:rsidP="00A41206"/>
    <w:p w14:paraId="1C72BD36" w14:textId="77777777" w:rsidR="00A35A0F" w:rsidRPr="00C416EF" w:rsidRDefault="00A35A0F" w:rsidP="00A41206">
      <w:pPr>
        <w:autoSpaceDE w:val="0"/>
        <w:autoSpaceDN w:val="0"/>
        <w:adjustRightInd w:val="0"/>
        <w:spacing w:line="241" w:lineRule="atLeast"/>
        <w:ind w:left="360" w:hanging="360"/>
        <w:rPr>
          <w:rFonts w:eastAsia="MS Mincho" w:cs="Calibri"/>
          <w:color w:val="221E1F"/>
        </w:rPr>
      </w:pPr>
      <w:r w:rsidRPr="00C416EF">
        <w:rPr>
          <w:rFonts w:eastAsia="MS Mincho" w:cs="MS Mincho"/>
          <w:color w:val="000000"/>
        </w:rPr>
        <w:t>_</w:t>
      </w:r>
      <w:r w:rsidRPr="00C416EF">
        <w:rPr>
          <w:rFonts w:eastAsia="MS Mincho" w:cs="Calibri"/>
          <w:color w:val="221E1F"/>
        </w:rPr>
        <w:t>________________________________________________________________</w:t>
      </w:r>
    </w:p>
    <w:p w14:paraId="514DFE86" w14:textId="77777777" w:rsidR="00004648" w:rsidRDefault="00004648" w:rsidP="00A41206"/>
    <w:p w14:paraId="382A3558" w14:textId="77777777" w:rsidR="00004648" w:rsidRDefault="00004648" w:rsidP="00A41206"/>
    <w:p w14:paraId="0122246F" w14:textId="77777777" w:rsidR="003B3FB4" w:rsidRDefault="003B3FB4" w:rsidP="00A41206">
      <w:pPr>
        <w:sectPr w:rsidR="003B3FB4" w:rsidSect="005F015E">
          <w:pgSz w:w="11900" w:h="16840"/>
          <w:pgMar w:top="1440" w:right="1797" w:bottom="1440" w:left="1797" w:header="709" w:footer="709" w:gutter="0"/>
          <w:cols w:space="708"/>
          <w:titlePg/>
        </w:sectPr>
      </w:pPr>
    </w:p>
    <w:p w14:paraId="7E5DA6D8" w14:textId="26AACA5D" w:rsidR="00245F9A" w:rsidRDefault="00245F9A" w:rsidP="00A41206">
      <w:r>
        <w:t>Monologue</w:t>
      </w:r>
    </w:p>
    <w:p w14:paraId="3E91FCA4" w14:textId="77777777" w:rsidR="00CC6D43" w:rsidRPr="00CC6D43" w:rsidRDefault="00CC6D43" w:rsidP="00A41206">
      <w:pPr>
        <w:pStyle w:val="ListParagraph"/>
        <w:ind w:left="360"/>
      </w:pPr>
    </w:p>
    <w:p w14:paraId="1F9CA591" w14:textId="30013BD7" w:rsidR="00D929E2" w:rsidRDefault="00D929E2" w:rsidP="00A41206">
      <w:pPr>
        <w:rPr>
          <w:rFonts w:ascii="Times" w:hAnsi="Times" w:cs="Times"/>
          <w:sz w:val="26"/>
          <w:szCs w:val="26"/>
        </w:rPr>
      </w:pPr>
      <w:r>
        <w:rPr>
          <w:rFonts w:ascii="Times" w:hAnsi="Times" w:cs="Times" w:hint="eastAsia"/>
          <w:sz w:val="26"/>
          <w:szCs w:val="26"/>
        </w:rPr>
        <w:t>仕事をする一番大きい理由はお金をもらう事です。</w:t>
      </w:r>
      <w:r w:rsidR="00FA0AA3" w:rsidRPr="00692AC8">
        <w:rPr>
          <w:rFonts w:asciiTheme="minorEastAsia" w:hAnsi="MS Mincho" w:hint="eastAsia"/>
        </w:rPr>
        <w:t>どう思いますか。</w:t>
      </w:r>
    </w:p>
    <w:p w14:paraId="57886FDC" w14:textId="77777777" w:rsidR="00D929E2" w:rsidRDefault="00D929E2" w:rsidP="00A41206">
      <w:pPr>
        <w:rPr>
          <w:rFonts w:ascii="Times" w:hAnsi="Times" w:cs="Times"/>
          <w:sz w:val="26"/>
          <w:szCs w:val="26"/>
        </w:rPr>
      </w:pPr>
    </w:p>
    <w:p w14:paraId="05761752" w14:textId="77777777" w:rsidR="00FA0AA3" w:rsidRPr="00FA0AA3" w:rsidRDefault="00D929E2" w:rsidP="00A41206">
      <w:r w:rsidRPr="00FA0AA3">
        <w:rPr>
          <w:rFonts w:cs="Times"/>
          <w:sz w:val="26"/>
          <w:szCs w:val="26"/>
        </w:rPr>
        <w:t>The main reason most people seek employment is for the monetary compensation.</w:t>
      </w:r>
      <w:r w:rsidR="00FA0AA3" w:rsidRPr="00FA0AA3">
        <w:rPr>
          <w:rFonts w:cs="Times"/>
          <w:sz w:val="26"/>
          <w:szCs w:val="26"/>
        </w:rPr>
        <w:t xml:space="preserve"> </w:t>
      </w:r>
      <w:r w:rsidR="00FA0AA3" w:rsidRPr="00FA0AA3">
        <w:t>What is your opinion?</w:t>
      </w:r>
    </w:p>
    <w:p w14:paraId="0EBA3201" w14:textId="77777777" w:rsidR="00D929E2" w:rsidRDefault="00D929E2" w:rsidP="00A41206">
      <w:pPr>
        <w:rPr>
          <w:rFonts w:ascii="Times" w:hAnsi="Times" w:cs="Times"/>
          <w:sz w:val="26"/>
          <w:szCs w:val="26"/>
        </w:rPr>
      </w:pPr>
    </w:p>
    <w:p w14:paraId="181CFD79" w14:textId="77777777" w:rsidR="00D929E2" w:rsidRDefault="00D929E2" w:rsidP="00A41206">
      <w:pPr>
        <w:rPr>
          <w:rFonts w:ascii="Times" w:hAnsi="Times" w:cs="Times"/>
          <w:sz w:val="26"/>
          <w:szCs w:val="26"/>
        </w:rPr>
      </w:pPr>
    </w:p>
    <w:p w14:paraId="5B6E49D3" w14:textId="29DF62C2" w:rsidR="00D929E2" w:rsidRDefault="00D929E2" w:rsidP="00A41206">
      <w:pPr>
        <w:rPr>
          <w:rFonts w:ascii="Times" w:hAnsi="Times" w:cs="Times"/>
          <w:sz w:val="26"/>
          <w:szCs w:val="26"/>
        </w:rPr>
      </w:pPr>
      <w:r>
        <w:rPr>
          <w:rFonts w:ascii="Times" w:hAnsi="Times" w:cs="Times" w:hint="eastAsia"/>
          <w:sz w:val="26"/>
          <w:szCs w:val="26"/>
        </w:rPr>
        <w:t>私たちは仕事から</w:t>
      </w:r>
      <w:r w:rsidR="00FA0AA3">
        <w:rPr>
          <w:rFonts w:ascii="Times" w:hAnsi="Times" w:cs="Times"/>
          <w:sz w:val="26"/>
          <w:szCs w:val="26"/>
        </w:rPr>
        <w:ruby>
          <w:rubyPr>
            <w:rubyAlign w:val="distributeSpace"/>
            <w:hps w:val="13"/>
            <w:hpsRaise w:val="24"/>
            <w:hpsBaseText w:val="26"/>
            <w:lid w:val="ja-JP"/>
          </w:rubyPr>
          <w:rt>
            <w:r w:rsidR="00FA0AA3" w:rsidRPr="00FA0AA3">
              <w:rPr>
                <w:rFonts w:ascii="ＭＳ 明朝" w:eastAsia="ＭＳ 明朝" w:hAnsi="Times" w:cs="Times" w:hint="eastAsia"/>
                <w:sz w:val="13"/>
                <w:szCs w:val="26"/>
              </w:rPr>
              <w:t>まんぞくかん</w:t>
            </w:r>
          </w:rt>
          <w:rubyBase>
            <w:r w:rsidR="00FA0AA3">
              <w:rPr>
                <w:rFonts w:ascii="Times" w:hAnsi="Times" w:cs="Times" w:hint="eastAsia"/>
                <w:sz w:val="26"/>
                <w:szCs w:val="26"/>
              </w:rPr>
              <w:t>満足感</w:t>
            </w:r>
          </w:rubyBase>
        </w:ruby>
      </w:r>
      <w:r w:rsidR="00954DE1">
        <w:rPr>
          <w:rFonts w:ascii="Times" w:hAnsi="Times" w:cs="Times" w:hint="eastAsia"/>
          <w:sz w:val="26"/>
          <w:szCs w:val="26"/>
        </w:rPr>
        <w:t>を得るために</w:t>
      </w:r>
      <w:r w:rsidR="00954DE1">
        <w:rPr>
          <w:rFonts w:ascii="Times" w:hAnsi="Times" w:cs="Times"/>
          <w:sz w:val="26"/>
          <w:szCs w:val="26"/>
        </w:rPr>
        <w:ruby>
          <w:rubyPr>
            <w:rubyAlign w:val="distributeSpace"/>
            <w:hps w:val="13"/>
            <w:hpsRaise w:val="24"/>
            <w:hpsBaseText w:val="26"/>
            <w:lid w:val="ja-JP"/>
          </w:rubyPr>
          <w:rt>
            <w:r w:rsidR="00954DE1" w:rsidRPr="00954DE1">
              <w:rPr>
                <w:rFonts w:ascii="ＭＳ 明朝" w:eastAsia="ＭＳ 明朝" w:hAnsi="Times" w:cs="Times" w:hint="eastAsia"/>
                <w:sz w:val="13"/>
                <w:szCs w:val="26"/>
              </w:rPr>
              <w:t>さいてき</w:t>
            </w:r>
          </w:rt>
          <w:rubyBase>
            <w:r w:rsidR="00954DE1">
              <w:rPr>
                <w:rFonts w:ascii="Times" w:hAnsi="Times" w:cs="Times" w:hint="eastAsia"/>
                <w:sz w:val="26"/>
                <w:szCs w:val="26"/>
              </w:rPr>
              <w:t>最適</w:t>
            </w:r>
          </w:rubyBase>
        </w:ruby>
      </w:r>
      <w:r w:rsidR="00954DE1">
        <w:rPr>
          <w:rFonts w:ascii="Times" w:hAnsi="Times" w:cs="Times" w:hint="eastAsia"/>
          <w:sz w:val="26"/>
          <w:szCs w:val="26"/>
        </w:rPr>
        <w:t>な</w:t>
      </w:r>
      <w:r w:rsidR="00954DE1">
        <w:rPr>
          <w:rFonts w:ascii="Times" w:hAnsi="Times" w:cs="Times"/>
          <w:sz w:val="26"/>
          <w:szCs w:val="26"/>
        </w:rPr>
        <w:ruby>
          <w:rubyPr>
            <w:rubyAlign w:val="distributeSpace"/>
            <w:hps w:val="13"/>
            <w:hpsRaise w:val="24"/>
            <w:hpsBaseText w:val="26"/>
            <w:lid w:val="ja-JP"/>
          </w:rubyPr>
          <w:rt>
            <w:r w:rsidR="00954DE1" w:rsidRPr="00954DE1">
              <w:rPr>
                <w:rFonts w:ascii="ＭＳ 明朝" w:eastAsia="ＭＳ 明朝" w:hAnsi="Times" w:cs="Times" w:hint="eastAsia"/>
                <w:sz w:val="13"/>
                <w:szCs w:val="26"/>
              </w:rPr>
              <w:t>じょうたい</w:t>
            </w:r>
          </w:rt>
          <w:rubyBase>
            <w:r w:rsidR="00954DE1">
              <w:rPr>
                <w:rFonts w:ascii="Times" w:hAnsi="Times" w:cs="Times" w:hint="eastAsia"/>
                <w:sz w:val="26"/>
                <w:szCs w:val="26"/>
              </w:rPr>
              <w:t>状態</w:t>
            </w:r>
          </w:rubyBase>
        </w:ruby>
      </w:r>
      <w:r w:rsidR="00954DE1">
        <w:rPr>
          <w:rFonts w:ascii="Times" w:hAnsi="Times" w:cs="Times" w:hint="eastAsia"/>
          <w:sz w:val="26"/>
          <w:szCs w:val="26"/>
        </w:rPr>
        <w:t>で働く事</w:t>
      </w:r>
      <w:r>
        <w:rPr>
          <w:rFonts w:ascii="Times" w:hAnsi="Times" w:cs="Times" w:hint="eastAsia"/>
          <w:sz w:val="26"/>
          <w:szCs w:val="26"/>
        </w:rPr>
        <w:t>が必要です。</w:t>
      </w:r>
      <w:r w:rsidR="00FA0AA3" w:rsidRPr="00692AC8">
        <w:rPr>
          <w:rFonts w:asciiTheme="minorEastAsia" w:hAnsi="MS Mincho" w:hint="eastAsia"/>
        </w:rPr>
        <w:t>どう思いますか。</w:t>
      </w:r>
    </w:p>
    <w:p w14:paraId="46B9D6D3" w14:textId="77777777" w:rsidR="00FA0AA3" w:rsidRDefault="00FA0AA3" w:rsidP="00A41206">
      <w:pPr>
        <w:rPr>
          <w:rFonts w:cs="Times"/>
          <w:sz w:val="26"/>
          <w:szCs w:val="26"/>
        </w:rPr>
      </w:pPr>
    </w:p>
    <w:p w14:paraId="494107D3" w14:textId="77777777" w:rsidR="00FA0AA3" w:rsidRPr="00FA0AA3" w:rsidRDefault="00D929E2" w:rsidP="00A41206">
      <w:r w:rsidRPr="00FA0AA3">
        <w:rPr>
          <w:rFonts w:cs="Times"/>
          <w:sz w:val="26"/>
          <w:szCs w:val="26"/>
        </w:rPr>
        <w:t>People need to work at their optimum level to have the most job satisfaction.</w:t>
      </w:r>
      <w:r w:rsidR="00FA0AA3" w:rsidRPr="00FA0AA3">
        <w:rPr>
          <w:rFonts w:cs="Times"/>
          <w:sz w:val="26"/>
          <w:szCs w:val="26"/>
        </w:rPr>
        <w:t xml:space="preserve"> </w:t>
      </w:r>
      <w:r w:rsidR="00FA0AA3" w:rsidRPr="00FA0AA3">
        <w:t>What is your opinion?</w:t>
      </w:r>
    </w:p>
    <w:p w14:paraId="2B34CBC6" w14:textId="1E69507A" w:rsidR="00D929E2" w:rsidRDefault="00D929E2" w:rsidP="00A41206"/>
    <w:p w14:paraId="3062BAD9" w14:textId="5309D87A" w:rsidR="00945717" w:rsidRDefault="00945717" w:rsidP="00A41206">
      <w:pPr>
        <w:autoSpaceDE w:val="0"/>
        <w:autoSpaceDN w:val="0"/>
        <w:adjustRightInd w:val="0"/>
        <w:spacing w:line="481" w:lineRule="atLeast"/>
        <w:rPr>
          <w:rFonts w:cs="Myriad Pro Cond"/>
          <w:color w:val="211D1E"/>
        </w:rPr>
      </w:pPr>
    </w:p>
    <w:p w14:paraId="627A0848" w14:textId="77777777" w:rsidR="00C2339A" w:rsidRDefault="00C2339A" w:rsidP="00A41206">
      <w:pPr>
        <w:autoSpaceDE w:val="0"/>
        <w:autoSpaceDN w:val="0"/>
        <w:adjustRightInd w:val="0"/>
        <w:spacing w:line="481" w:lineRule="atLeast"/>
        <w:rPr>
          <w:rFonts w:cs="Myriad Pro Cond"/>
          <w:color w:val="211D1E"/>
        </w:rPr>
      </w:pPr>
    </w:p>
    <w:p w14:paraId="7E9CA5FE" w14:textId="77777777" w:rsidR="00C2339A" w:rsidRDefault="00C2339A" w:rsidP="00A41206">
      <w:pPr>
        <w:autoSpaceDE w:val="0"/>
        <w:autoSpaceDN w:val="0"/>
        <w:adjustRightInd w:val="0"/>
        <w:spacing w:line="481" w:lineRule="atLeast"/>
        <w:rPr>
          <w:rFonts w:cs="Myriad Pro Cond"/>
          <w:color w:val="211D1E"/>
        </w:rPr>
      </w:pPr>
    </w:p>
    <w:p w14:paraId="2DE82151" w14:textId="77777777" w:rsidR="00E33061" w:rsidRDefault="00E33061" w:rsidP="00A41206">
      <w:pPr>
        <w:autoSpaceDE w:val="0"/>
        <w:autoSpaceDN w:val="0"/>
        <w:adjustRightInd w:val="0"/>
        <w:spacing w:line="481" w:lineRule="atLeast"/>
        <w:rPr>
          <w:rFonts w:cs="Myriad Pro Cond"/>
          <w:color w:val="211D1E"/>
        </w:rPr>
      </w:pPr>
    </w:p>
    <w:p w14:paraId="78D18732" w14:textId="77777777" w:rsidR="00A35A0F" w:rsidRDefault="00A35A0F" w:rsidP="00A41206">
      <w:pPr>
        <w:autoSpaceDE w:val="0"/>
        <w:autoSpaceDN w:val="0"/>
        <w:adjustRightInd w:val="0"/>
        <w:spacing w:line="481" w:lineRule="atLeast"/>
        <w:rPr>
          <w:rFonts w:cs="Myriad Pro Cond"/>
          <w:color w:val="211D1E"/>
        </w:rPr>
      </w:pPr>
    </w:p>
    <w:p w14:paraId="45D637FF" w14:textId="77777777" w:rsidR="003B3FB4" w:rsidRDefault="003B3FB4" w:rsidP="00A41206">
      <w:pPr>
        <w:pStyle w:val="Pa5"/>
        <w:rPr>
          <w:rFonts w:ascii="Trebuchet MS" w:hAnsi="Trebuchet MS" w:cs="Myriad Pro Cond"/>
          <w:color w:val="211D1E"/>
        </w:rPr>
        <w:sectPr w:rsidR="003B3FB4" w:rsidSect="005F015E">
          <w:pgSz w:w="11900" w:h="16840"/>
          <w:pgMar w:top="1440" w:right="1797" w:bottom="1440" w:left="1797" w:header="709" w:footer="709" w:gutter="0"/>
          <w:cols w:space="708"/>
          <w:titlePg/>
        </w:sectPr>
      </w:pPr>
    </w:p>
    <w:p w14:paraId="21DB3520" w14:textId="15DC7737" w:rsidR="00E33061" w:rsidRPr="00F52EE2" w:rsidRDefault="00E33061" w:rsidP="00A41206">
      <w:pPr>
        <w:pStyle w:val="Pa5"/>
        <w:rPr>
          <w:rFonts w:ascii="Trebuchet MS" w:hAnsi="Trebuchet MS" w:cs="Myriad Pro Cond"/>
          <w:color w:val="211D1E"/>
        </w:rPr>
      </w:pPr>
      <w:r>
        <w:rPr>
          <w:rFonts w:ascii="Trebuchet MS" w:hAnsi="Trebuchet MS" w:cs="Myriad Pro Cond"/>
          <w:color w:val="211D1E"/>
        </w:rPr>
        <w:t>Extract 1, Section 6</w:t>
      </w:r>
    </w:p>
    <w:p w14:paraId="7191C1E5" w14:textId="77777777" w:rsidR="00E33061" w:rsidRDefault="00E33061" w:rsidP="00A41206">
      <w:pPr>
        <w:autoSpaceDE w:val="0"/>
        <w:autoSpaceDN w:val="0"/>
        <w:adjustRightInd w:val="0"/>
        <w:spacing w:line="481" w:lineRule="atLeast"/>
        <w:rPr>
          <w:rFonts w:cs="Myriad Pro Cond"/>
          <w:color w:val="211D1E"/>
        </w:rPr>
      </w:pPr>
      <w:r w:rsidRPr="00F52EE2">
        <w:rPr>
          <w:rFonts w:cs="Myriad Pro Cond"/>
          <w:color w:val="211D1E"/>
        </w:rPr>
        <w:t>Exercises</w:t>
      </w:r>
    </w:p>
    <w:p w14:paraId="462F0DC3" w14:textId="77777777" w:rsidR="003B3FB4" w:rsidRDefault="003B3FB4" w:rsidP="00A41206">
      <w:pPr>
        <w:autoSpaceDE w:val="0"/>
        <w:autoSpaceDN w:val="0"/>
        <w:adjustRightInd w:val="0"/>
        <w:spacing w:line="481" w:lineRule="atLeast"/>
        <w:rPr>
          <w:rFonts w:cs="Myriad Pro Cond"/>
          <w:color w:val="211D1E"/>
        </w:rPr>
      </w:pPr>
    </w:p>
    <w:p w14:paraId="193C8D6A" w14:textId="47C72031" w:rsidR="00A35A0F" w:rsidRDefault="00A35A0F" w:rsidP="00A41206">
      <w:pPr>
        <w:pStyle w:val="ListParagraph"/>
        <w:numPr>
          <w:ilvl w:val="0"/>
          <w:numId w:val="14"/>
        </w:numPr>
        <w:autoSpaceDE w:val="0"/>
        <w:autoSpaceDN w:val="0"/>
        <w:adjustRightInd w:val="0"/>
        <w:spacing w:line="481" w:lineRule="atLeast"/>
        <w:rPr>
          <w:rFonts w:cs="Myriad Pro Cond"/>
          <w:color w:val="211D1E"/>
        </w:rPr>
      </w:pPr>
      <w:r>
        <w:rPr>
          <w:rFonts w:cs="Myriad Pro Cond"/>
          <w:color w:val="211D1E"/>
        </w:rPr>
        <w:t>W</w:t>
      </w:r>
      <w:r w:rsidRPr="00A35A0F">
        <w:rPr>
          <w:rFonts w:cs="Myriad Pro Cond"/>
          <w:color w:val="211D1E"/>
        </w:rPr>
        <w:t>rite the English for the following words.</w:t>
      </w:r>
    </w:p>
    <w:p w14:paraId="3D2AC74D" w14:textId="73E60A90" w:rsidR="00A35A0F" w:rsidRPr="00A35A0F" w:rsidRDefault="00F72DE4" w:rsidP="00A41206">
      <w:pPr>
        <w:pStyle w:val="ListParagraph"/>
        <w:numPr>
          <w:ilvl w:val="0"/>
          <w:numId w:val="15"/>
        </w:numPr>
        <w:autoSpaceDE w:val="0"/>
        <w:autoSpaceDN w:val="0"/>
        <w:adjustRightInd w:val="0"/>
        <w:spacing w:line="481" w:lineRule="atLeast"/>
        <w:rPr>
          <w:rFonts w:cs="Myriad Pro Cond"/>
          <w:color w:val="211D1E"/>
        </w:rPr>
      </w:pPr>
      <w:r>
        <w:rPr>
          <w:rFonts w:cs="Myriad Pro Cond"/>
          <w:color w:val="211D1E"/>
        </w:rPr>
        <w:ruby>
          <w:rubyPr>
            <w:rubyAlign w:val="distributeSpace"/>
            <w:hps w:val="12"/>
            <w:hpsRaise w:val="22"/>
            <w:hpsBaseText w:val="24"/>
            <w:lid w:val="ja-JP"/>
          </w:rubyPr>
          <w:rt>
            <w:r w:rsidR="00F72DE4" w:rsidRPr="00F72DE4">
              <w:rPr>
                <w:rFonts w:ascii="ＭＳ 明朝" w:eastAsia="ＭＳ 明朝" w:cs="Myriad Pro Cond" w:hint="eastAsia"/>
                <w:color w:val="211D1E"/>
                <w:sz w:val="12"/>
              </w:rPr>
              <w:t>ぐたいてき</w:t>
            </w:r>
          </w:rt>
          <w:rubyBase>
            <w:r w:rsidR="00F72DE4">
              <w:rPr>
                <w:rFonts w:cs="Myriad Pro Cond" w:hint="eastAsia"/>
                <w:color w:val="211D1E"/>
              </w:rPr>
              <w:t>具体的</w:t>
            </w:r>
          </w:rubyBase>
        </w:ruby>
      </w:r>
      <w:r w:rsidR="003B3FB4">
        <w:rPr>
          <w:rFonts w:cs="Myriad Pro Cond" w:hint="eastAsia"/>
          <w:color w:val="211D1E"/>
        </w:rPr>
        <w:t xml:space="preserve">　　　　　　　</w:t>
      </w:r>
      <w:r w:rsidR="003B3FB4">
        <w:rPr>
          <w:rFonts w:cs="Myriad Pro Cond" w:hint="eastAsia"/>
          <w:color w:val="211D1E"/>
        </w:rPr>
        <w:tab/>
      </w:r>
      <w:r w:rsidR="00A35A0F">
        <w:rPr>
          <w:rFonts w:cs="Myriad Pro Cond" w:hint="eastAsia"/>
          <w:color w:val="211D1E"/>
        </w:rPr>
        <w:t>＿＿＿＿＿＿＿＿＿＿＿＿＿</w:t>
      </w:r>
    </w:p>
    <w:p w14:paraId="22CB1C77" w14:textId="64D04A74" w:rsidR="00A35A0F" w:rsidRPr="00A35A0F" w:rsidRDefault="00F72DE4" w:rsidP="00A41206">
      <w:pPr>
        <w:pStyle w:val="ListParagraph"/>
        <w:numPr>
          <w:ilvl w:val="0"/>
          <w:numId w:val="15"/>
        </w:numPr>
        <w:autoSpaceDE w:val="0"/>
        <w:autoSpaceDN w:val="0"/>
        <w:adjustRightInd w:val="0"/>
        <w:spacing w:line="481" w:lineRule="atLeast"/>
        <w:rPr>
          <w:rFonts w:cs="Myriad Pro Cond"/>
          <w:color w:val="211D1E"/>
        </w:rPr>
      </w:pPr>
      <w:r>
        <w:rPr>
          <w:rFonts w:cs="Myriad Pro Cond"/>
          <w:color w:val="211D1E"/>
        </w:rPr>
        <w:ruby>
          <w:rubyPr>
            <w:rubyAlign w:val="distributeSpace"/>
            <w:hps w:val="12"/>
            <w:hpsRaise w:val="22"/>
            <w:hpsBaseText w:val="24"/>
            <w:lid w:val="ja-JP"/>
          </w:rubyPr>
          <w:rt>
            <w:r w:rsidR="00F72DE4" w:rsidRPr="00F72DE4">
              <w:rPr>
                <w:rFonts w:ascii="ＭＳ 明朝" w:eastAsia="ＭＳ 明朝" w:cs="Myriad Pro Cond" w:hint="eastAsia"/>
                <w:color w:val="211D1E"/>
                <w:sz w:val="12"/>
              </w:rPr>
              <w:t>のうかん</w:t>
            </w:r>
          </w:rt>
          <w:rubyBase>
            <w:r w:rsidR="00F72DE4">
              <w:rPr>
                <w:rFonts w:cs="Myriad Pro Cond" w:hint="eastAsia"/>
                <w:color w:val="211D1E"/>
              </w:rPr>
              <w:t>納棺</w:t>
            </w:r>
          </w:rubyBase>
        </w:ruby>
      </w:r>
      <w:r w:rsidR="003B3FB4">
        <w:rPr>
          <w:rFonts w:cs="Myriad Pro Cond" w:hint="eastAsia"/>
          <w:color w:val="211D1E"/>
        </w:rPr>
        <w:t xml:space="preserve">　　　　　　　　</w:t>
      </w:r>
      <w:r w:rsidR="003B3FB4">
        <w:rPr>
          <w:rFonts w:cs="Myriad Pro Cond" w:hint="eastAsia"/>
          <w:color w:val="211D1E"/>
        </w:rPr>
        <w:tab/>
      </w:r>
      <w:r w:rsidR="00A35A0F">
        <w:rPr>
          <w:rFonts w:cs="Myriad Pro Cond" w:hint="eastAsia"/>
          <w:color w:val="211D1E"/>
        </w:rPr>
        <w:t>＿＿＿＿＿＿＿＿＿＿＿＿＿</w:t>
      </w:r>
    </w:p>
    <w:p w14:paraId="36137443" w14:textId="17C284D9" w:rsidR="00A35A0F" w:rsidRPr="00A35A0F" w:rsidRDefault="00F72DE4" w:rsidP="00A41206">
      <w:pPr>
        <w:pStyle w:val="ListParagraph"/>
        <w:numPr>
          <w:ilvl w:val="0"/>
          <w:numId w:val="15"/>
        </w:numPr>
        <w:autoSpaceDE w:val="0"/>
        <w:autoSpaceDN w:val="0"/>
        <w:adjustRightInd w:val="0"/>
        <w:spacing w:line="481" w:lineRule="atLeast"/>
        <w:rPr>
          <w:rFonts w:cs="Myriad Pro Cond"/>
          <w:color w:val="211D1E"/>
        </w:rPr>
      </w:pPr>
      <w:r>
        <w:rPr>
          <w:rFonts w:cs="Myriad Pro Cond"/>
          <w:color w:val="211D1E"/>
        </w:rPr>
        <w:ruby>
          <w:rubyPr>
            <w:rubyAlign w:val="distributeSpace"/>
            <w:hps w:val="12"/>
            <w:hpsRaise w:val="22"/>
            <w:hpsBaseText w:val="24"/>
            <w:lid w:val="ja-JP"/>
          </w:rubyPr>
          <w:rt>
            <w:r w:rsidR="00F72DE4" w:rsidRPr="00F72DE4">
              <w:rPr>
                <w:rFonts w:ascii="ＭＳ 明朝" w:eastAsia="ＭＳ 明朝" w:cs="Myriad Pro Cond" w:hint="eastAsia"/>
                <w:color w:val="211D1E"/>
                <w:sz w:val="12"/>
              </w:rPr>
              <w:t>いたい</w:t>
            </w:r>
          </w:rt>
          <w:rubyBase>
            <w:r w:rsidR="00F72DE4">
              <w:rPr>
                <w:rFonts w:cs="Myriad Pro Cond" w:hint="eastAsia"/>
                <w:color w:val="211D1E"/>
              </w:rPr>
              <w:t>遺体</w:t>
            </w:r>
          </w:rubyBase>
        </w:ruby>
      </w:r>
      <w:r w:rsidR="003B3FB4">
        <w:rPr>
          <w:rFonts w:cs="Myriad Pro Cond" w:hint="eastAsia"/>
          <w:color w:val="211D1E"/>
        </w:rPr>
        <w:t xml:space="preserve">　　　　　　　</w:t>
      </w:r>
      <w:r w:rsidR="003B3FB4">
        <w:rPr>
          <w:rFonts w:cs="Myriad Pro Cond" w:hint="eastAsia"/>
          <w:color w:val="211D1E"/>
        </w:rPr>
        <w:tab/>
      </w:r>
      <w:r w:rsidR="00A35A0F">
        <w:rPr>
          <w:rFonts w:cs="Myriad Pro Cond" w:hint="eastAsia"/>
          <w:color w:val="211D1E"/>
        </w:rPr>
        <w:t>＿＿＿＿＿＿＿＿＿＿＿＿＿</w:t>
      </w:r>
    </w:p>
    <w:p w14:paraId="33917C21" w14:textId="7125F74E" w:rsidR="00A35A0F" w:rsidRPr="00A35A0F" w:rsidRDefault="00F72DE4" w:rsidP="00A41206">
      <w:pPr>
        <w:pStyle w:val="ListParagraph"/>
        <w:numPr>
          <w:ilvl w:val="0"/>
          <w:numId w:val="15"/>
        </w:numPr>
        <w:autoSpaceDE w:val="0"/>
        <w:autoSpaceDN w:val="0"/>
        <w:adjustRightInd w:val="0"/>
        <w:spacing w:line="481" w:lineRule="atLeast"/>
        <w:rPr>
          <w:rFonts w:cs="Myriad Pro Cond"/>
          <w:color w:val="211D1E"/>
        </w:rPr>
      </w:pPr>
      <w:r>
        <w:rPr>
          <w:rFonts w:cs="Myriad Pro Cond"/>
          <w:color w:val="211D1E"/>
        </w:rPr>
        <w:ruby>
          <w:rubyPr>
            <w:rubyAlign w:val="distributeSpace"/>
            <w:hps w:val="12"/>
            <w:hpsRaise w:val="22"/>
            <w:hpsBaseText w:val="24"/>
            <w:lid w:val="ja-JP"/>
          </w:rubyPr>
          <w:rt>
            <w:r w:rsidR="00F72DE4" w:rsidRPr="00F72DE4">
              <w:rPr>
                <w:rFonts w:ascii="ＭＳ 明朝" w:eastAsia="ＭＳ 明朝" w:cs="Myriad Pro Cond" w:hint="eastAsia"/>
                <w:color w:val="211D1E"/>
                <w:sz w:val="12"/>
              </w:rPr>
              <w:t>ひつぎ</w:t>
            </w:r>
          </w:rt>
          <w:rubyBase>
            <w:r w:rsidR="00F72DE4">
              <w:rPr>
                <w:rFonts w:cs="Myriad Pro Cond" w:hint="eastAsia"/>
                <w:color w:val="211D1E"/>
              </w:rPr>
              <w:t>棺</w:t>
            </w:r>
          </w:rubyBase>
        </w:ruby>
      </w:r>
      <w:r w:rsidR="003B3FB4">
        <w:rPr>
          <w:rFonts w:cs="Myriad Pro Cond" w:hint="eastAsia"/>
          <w:color w:val="211D1E"/>
        </w:rPr>
        <w:t xml:space="preserve">　　　　　　　　</w:t>
      </w:r>
      <w:r w:rsidR="003B3FB4">
        <w:rPr>
          <w:rFonts w:cs="Myriad Pro Cond" w:hint="eastAsia"/>
          <w:color w:val="211D1E"/>
        </w:rPr>
        <w:tab/>
      </w:r>
      <w:r w:rsidR="00A35A0F">
        <w:rPr>
          <w:rFonts w:cs="Myriad Pro Cond" w:hint="eastAsia"/>
          <w:color w:val="211D1E"/>
        </w:rPr>
        <w:t>＿＿＿＿＿＿＿＿＿＿＿＿＿</w:t>
      </w:r>
    </w:p>
    <w:p w14:paraId="4B6C42CB" w14:textId="452F75C6" w:rsidR="00A35A0F" w:rsidRPr="00A35A0F" w:rsidRDefault="00F72DE4" w:rsidP="00A41206">
      <w:pPr>
        <w:pStyle w:val="ListParagraph"/>
        <w:numPr>
          <w:ilvl w:val="0"/>
          <w:numId w:val="15"/>
        </w:numPr>
        <w:autoSpaceDE w:val="0"/>
        <w:autoSpaceDN w:val="0"/>
        <w:adjustRightInd w:val="0"/>
        <w:spacing w:line="481" w:lineRule="atLeast"/>
        <w:rPr>
          <w:rFonts w:cs="Myriad Pro Cond"/>
          <w:color w:val="211D1E"/>
        </w:rPr>
      </w:pPr>
      <w:r>
        <w:rPr>
          <w:rFonts w:cs="Myriad Pro Cond"/>
          <w:color w:val="211D1E"/>
        </w:rPr>
        <w:ruby>
          <w:rubyPr>
            <w:rubyAlign w:val="distributeSpace"/>
            <w:hps w:val="12"/>
            <w:hpsRaise w:val="22"/>
            <w:hpsBaseText w:val="24"/>
            <w:lid w:val="ja-JP"/>
          </w:rubyPr>
          <w:rt>
            <w:r w:rsidR="00F72DE4" w:rsidRPr="00F72DE4">
              <w:rPr>
                <w:rFonts w:ascii="ＭＳ 明朝" w:eastAsia="ＭＳ 明朝" w:cs="Myriad Pro Cond" w:hint="eastAsia"/>
                <w:color w:val="211D1E"/>
                <w:sz w:val="12"/>
              </w:rPr>
              <w:t>ごしょく</w:t>
            </w:r>
          </w:rt>
          <w:rubyBase>
            <w:r w:rsidR="00F72DE4">
              <w:rPr>
                <w:rFonts w:cs="Myriad Pro Cond" w:hint="eastAsia"/>
                <w:color w:val="211D1E"/>
              </w:rPr>
              <w:t>誤植</w:t>
            </w:r>
          </w:rubyBase>
        </w:ruby>
      </w:r>
      <w:r w:rsidR="003B3FB4">
        <w:rPr>
          <w:rFonts w:cs="Myriad Pro Cond" w:hint="eastAsia"/>
          <w:color w:val="211D1E"/>
        </w:rPr>
        <w:t xml:space="preserve">　　　　　　　　</w:t>
      </w:r>
      <w:r w:rsidR="003B3FB4">
        <w:rPr>
          <w:rFonts w:cs="Myriad Pro Cond" w:hint="eastAsia"/>
          <w:color w:val="211D1E"/>
        </w:rPr>
        <w:tab/>
      </w:r>
      <w:r w:rsidR="00A35A0F">
        <w:rPr>
          <w:rFonts w:cs="Myriad Pro Cond" w:hint="eastAsia"/>
          <w:color w:val="211D1E"/>
        </w:rPr>
        <w:t>＿＿＿＿＿＿＿＿＿＿＿＿＿</w:t>
      </w:r>
    </w:p>
    <w:p w14:paraId="0F5F87B3" w14:textId="6E693778" w:rsidR="00A35A0F" w:rsidRDefault="008E7F29" w:rsidP="00A41206">
      <w:pPr>
        <w:autoSpaceDE w:val="0"/>
        <w:autoSpaceDN w:val="0"/>
        <w:adjustRightInd w:val="0"/>
        <w:spacing w:line="481" w:lineRule="atLeast"/>
        <w:rPr>
          <w:rFonts w:cs="Myriad Pro Cond"/>
          <w:color w:val="211D1E"/>
        </w:rPr>
      </w:pPr>
      <w:r w:rsidRPr="008E7F29">
        <w:rPr>
          <w:rFonts w:cs="Myriad Pro Cond"/>
          <w:color w:val="211D1E"/>
        </w:rPr>
        <w:t xml:space="preserve">f) </w:t>
      </w:r>
      <w:r w:rsidRPr="008E7F29">
        <w:rPr>
          <w:rFonts w:asciiTheme="minorEastAsia" w:cs="Myriad Pro Cond" w:hint="eastAsia"/>
          <w:color w:val="211D1E"/>
        </w:rPr>
        <w:t>旅立ち</w:t>
      </w:r>
      <w:r w:rsidR="003B3FB4">
        <w:rPr>
          <w:rFonts w:cs="Myriad Pro Cond" w:hint="eastAsia"/>
          <w:color w:val="211D1E"/>
        </w:rPr>
        <w:t xml:space="preserve">　　　　　　　　</w:t>
      </w:r>
      <w:r>
        <w:rPr>
          <w:rFonts w:cs="Myriad Pro Cond" w:hint="eastAsia"/>
          <w:color w:val="211D1E"/>
        </w:rPr>
        <w:t>＿＿＿＿＿＿＿＿＿＿＿＿＿</w:t>
      </w:r>
    </w:p>
    <w:p w14:paraId="3163D6E2" w14:textId="76AC18DB" w:rsidR="008E7F29" w:rsidRDefault="00CC39ED" w:rsidP="00A41206">
      <w:pPr>
        <w:autoSpaceDE w:val="0"/>
        <w:autoSpaceDN w:val="0"/>
        <w:adjustRightInd w:val="0"/>
        <w:spacing w:line="481" w:lineRule="atLeast"/>
        <w:rPr>
          <w:rFonts w:cs="Myriad Pro Cond"/>
          <w:color w:val="211D1E"/>
        </w:rPr>
      </w:pPr>
      <w:r w:rsidRPr="00CC39ED">
        <w:rPr>
          <w:rFonts w:cs="Myriad Pro Cond"/>
          <w:color w:val="211D1E"/>
        </w:rPr>
        <w:t xml:space="preserve">g) </w:t>
      </w:r>
      <w:r w:rsidR="00BC2F8D">
        <w:rPr>
          <w:rFonts w:cs="Myriad Pro Cond"/>
          <w:color w:val="211D1E"/>
        </w:rPr>
        <w:ruby>
          <w:rubyPr>
            <w:rubyAlign w:val="distributeSpace"/>
            <w:hps w:val="12"/>
            <w:hpsRaise w:val="22"/>
            <w:hpsBaseText w:val="24"/>
            <w:lid w:val="ja-JP"/>
          </w:rubyPr>
          <w:rt>
            <w:r w:rsidR="00BC2F8D" w:rsidRPr="00BC2F8D">
              <w:rPr>
                <w:rFonts w:ascii="ＭＳ 明朝" w:eastAsia="ＭＳ 明朝" w:cs="Myriad Pro Cond" w:hint="eastAsia"/>
                <w:color w:val="211D1E"/>
                <w:sz w:val="12"/>
              </w:rPr>
              <w:t>えん</w:t>
            </w:r>
          </w:rt>
          <w:rubyBase>
            <w:r w:rsidR="00BC2F8D">
              <w:rPr>
                <w:rFonts w:asciiTheme="minorEastAsia" w:cs="Myriad Pro Cond" w:hint="eastAsia"/>
                <w:color w:val="211D1E"/>
              </w:rPr>
              <w:t>縁</w:t>
            </w:r>
          </w:rubyBase>
        </w:ruby>
      </w:r>
      <w:r w:rsidR="003B3FB4">
        <w:rPr>
          <w:rFonts w:cs="Myriad Pro Cond" w:hint="eastAsia"/>
          <w:color w:val="211D1E"/>
        </w:rPr>
        <w:t xml:space="preserve">　　　　　　　　　</w:t>
      </w:r>
      <w:r w:rsidR="003B3FB4">
        <w:rPr>
          <w:rFonts w:cs="Myriad Pro Cond" w:hint="eastAsia"/>
          <w:color w:val="211D1E"/>
        </w:rPr>
        <w:tab/>
      </w:r>
      <w:r>
        <w:rPr>
          <w:rFonts w:cs="Myriad Pro Cond" w:hint="eastAsia"/>
          <w:color w:val="211D1E"/>
        </w:rPr>
        <w:t>＿＿＿＿＿＿＿＿＿＿＿＿＿</w:t>
      </w:r>
    </w:p>
    <w:p w14:paraId="43427980" w14:textId="77777777" w:rsidR="003B3FB4" w:rsidRPr="00CC39ED" w:rsidRDefault="003B3FB4" w:rsidP="00A41206">
      <w:pPr>
        <w:autoSpaceDE w:val="0"/>
        <w:autoSpaceDN w:val="0"/>
        <w:adjustRightInd w:val="0"/>
        <w:spacing w:line="481" w:lineRule="atLeast"/>
        <w:rPr>
          <w:rFonts w:asciiTheme="minorEastAsia" w:cs="Myriad Pro Cond"/>
          <w:color w:val="211D1E"/>
        </w:rPr>
      </w:pPr>
    </w:p>
    <w:p w14:paraId="300A0BC0" w14:textId="6C4E0428" w:rsidR="008E7F29" w:rsidRDefault="00A35A0F" w:rsidP="00A41206">
      <w:r>
        <w:t xml:space="preserve">2. </w:t>
      </w:r>
      <w:r>
        <w:rPr>
          <w:rFonts w:asciiTheme="minorEastAsia" w:hAnsiTheme="minorEastAsia"/>
        </w:rPr>
        <w:ruby>
          <w:rubyPr>
            <w:rubyAlign w:val="distributeSpace"/>
            <w:hps w:val="12"/>
            <w:hpsRaise w:val="22"/>
            <w:hpsBaseText w:val="24"/>
            <w:lid w:val="ja-JP"/>
          </w:rubyPr>
          <w:rt>
            <w:r w:rsidR="00A35A0F" w:rsidRPr="003341DE">
              <w:rPr>
                <w:rFonts w:ascii="MS Mincho" w:hAnsi="MS Mincho"/>
                <w:sz w:val="12"/>
              </w:rPr>
              <w:t>さ</w:t>
            </w:r>
          </w:rt>
          <w:rubyBase>
            <w:r w:rsidR="00A35A0F">
              <w:rPr>
                <w:rFonts w:asciiTheme="minorEastAsia" w:hAnsiTheme="minorEastAsia"/>
              </w:rPr>
              <w:t>咲</w:t>
            </w:r>
          </w:rubyBase>
        </w:ruby>
      </w:r>
      <w:r w:rsidRPr="00BA24C3">
        <w:rPr>
          <w:rFonts w:asciiTheme="minorEastAsia" w:hAnsiTheme="minorEastAsia" w:hint="eastAsia"/>
        </w:rPr>
        <w:t>いたなあ</w:t>
      </w:r>
      <w:r>
        <w:rPr>
          <w:rFonts w:asciiTheme="minorEastAsia" w:hAnsiTheme="minorEastAsia" w:hint="eastAsia"/>
        </w:rPr>
        <w:t>。。</w:t>
      </w:r>
      <w:r w:rsidR="006E424D">
        <w:t>What is the significance of</w:t>
      </w:r>
      <w:r w:rsidR="008E7F29">
        <w:t xml:space="preserve"> the fact that Sasaki is looking at </w:t>
      </w:r>
      <w:r w:rsidR="006E424D">
        <w:t xml:space="preserve">a </w:t>
      </w:r>
      <w:r w:rsidR="00CC39ED">
        <w:t>cactus</w:t>
      </w:r>
      <w:r w:rsidR="008E7F29">
        <w:t xml:space="preserve"> </w:t>
      </w:r>
      <w:r w:rsidR="00CC39ED">
        <w:t>flower?</w:t>
      </w:r>
    </w:p>
    <w:p w14:paraId="1A6E4BD7" w14:textId="17EF116F" w:rsidR="00A35A0F" w:rsidRDefault="00A35A0F" w:rsidP="00A41206"/>
    <w:p w14:paraId="1E23F6E9" w14:textId="77777777" w:rsidR="00BF135C" w:rsidRPr="00F52EE2" w:rsidRDefault="00BF135C"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64C41153" w14:textId="77777777" w:rsidR="00BF135C" w:rsidRDefault="00BF135C" w:rsidP="00A41206">
      <w:pPr>
        <w:pStyle w:val="Pa19"/>
        <w:ind w:left="360" w:hanging="360"/>
        <w:rPr>
          <w:rFonts w:ascii="Trebuchet MS" w:eastAsia="MS Mincho" w:hAnsi="Trebuchet MS" w:cs="Calibri"/>
          <w:color w:val="000000"/>
        </w:rPr>
      </w:pPr>
    </w:p>
    <w:p w14:paraId="50D97E55" w14:textId="77777777" w:rsidR="00BF135C" w:rsidRPr="00F52EE2" w:rsidRDefault="00BF135C"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1ABC967D" w14:textId="77777777" w:rsidR="00A35A0F" w:rsidRDefault="00A35A0F" w:rsidP="00A41206"/>
    <w:p w14:paraId="41CEFCDF" w14:textId="77777777" w:rsidR="00A35A0F" w:rsidRDefault="00A35A0F" w:rsidP="00A41206"/>
    <w:p w14:paraId="3CC7CD2E" w14:textId="4C7898B1" w:rsidR="00A35A0F" w:rsidRDefault="00A35A0F" w:rsidP="00A41206">
      <w:r>
        <w:t xml:space="preserve">3. </w:t>
      </w:r>
      <w:r w:rsidRPr="00BA24C3">
        <w:rPr>
          <w:rFonts w:asciiTheme="minorEastAsia" w:hAnsiTheme="minorEastAsia" w:hint="eastAsia"/>
        </w:rPr>
        <w:t>あ～　いや</w:t>
      </w:r>
      <w:r>
        <w:rPr>
          <w:rFonts w:asciiTheme="minorEastAsia" w:hAnsiTheme="minorEastAsia" w:hint="eastAsia"/>
        </w:rPr>
        <w:t>。。</w:t>
      </w:r>
      <w:r w:rsidRPr="00BA24C3">
        <w:rPr>
          <w:rFonts w:asciiTheme="minorEastAsia" w:hAnsiTheme="minorEastAsia" w:hint="eastAsia"/>
        </w:rPr>
        <w:t xml:space="preserve">　あっ</w:t>
      </w:r>
      <w:r>
        <w:rPr>
          <w:rFonts w:asciiTheme="minorEastAsia" w:hAnsiTheme="minorEastAsia" w:hint="eastAsia"/>
        </w:rPr>
        <w:t>。</w:t>
      </w:r>
      <w:r w:rsidRPr="00BA24C3">
        <w:rPr>
          <w:rFonts w:asciiTheme="minorEastAsia" w:hAnsiTheme="minorEastAsia" w:hint="eastAsia"/>
        </w:rPr>
        <w:t xml:space="preserve">　いや</w:t>
      </w:r>
      <w:r>
        <w:rPr>
          <w:rFonts w:asciiTheme="minorEastAsia" w:hAnsiTheme="minorEastAsia" w:hint="eastAsia"/>
        </w:rPr>
        <w:t>。</w:t>
      </w:r>
      <w:r w:rsidRPr="00BA24C3">
        <w:rPr>
          <w:rFonts w:asciiTheme="minorEastAsia" w:hAnsiTheme="minorEastAsia" w:hint="eastAsia"/>
        </w:rPr>
        <w:t xml:space="preserve">　あの…　その～</w:t>
      </w:r>
      <w:r w:rsidR="00F35250">
        <w:rPr>
          <w:rFonts w:asciiTheme="minorEastAsia" w:hAnsiTheme="minorEastAsia"/>
        </w:rPr>
        <w:t xml:space="preserve">  </w:t>
      </w:r>
      <w:r w:rsidR="00F35250" w:rsidRPr="003B3FB4">
        <w:t>Explain this</w:t>
      </w:r>
      <w:r w:rsidR="00F35250">
        <w:t xml:space="preserve"> quote.</w:t>
      </w:r>
    </w:p>
    <w:p w14:paraId="5911183A" w14:textId="77777777" w:rsidR="00BF135C" w:rsidRDefault="00BF135C" w:rsidP="00A41206">
      <w:pPr>
        <w:pStyle w:val="Pa19"/>
        <w:ind w:left="360" w:hanging="360"/>
        <w:rPr>
          <w:rFonts w:ascii="Trebuchet MS" w:eastAsia="MS Mincho" w:hAnsi="Trebuchet MS" w:cs="Calibri"/>
          <w:color w:val="000000"/>
        </w:rPr>
      </w:pPr>
    </w:p>
    <w:p w14:paraId="007F84C9" w14:textId="77777777" w:rsidR="00BF135C" w:rsidRPr="00F52EE2" w:rsidRDefault="00BF135C"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3715C23A" w14:textId="77777777" w:rsidR="00BF135C" w:rsidRDefault="00BF135C" w:rsidP="00A41206">
      <w:pPr>
        <w:pStyle w:val="Pa19"/>
        <w:ind w:left="360" w:hanging="360"/>
        <w:rPr>
          <w:rFonts w:ascii="Trebuchet MS" w:eastAsia="MS Mincho" w:hAnsi="Trebuchet MS" w:cs="Calibri"/>
          <w:color w:val="000000"/>
        </w:rPr>
      </w:pPr>
    </w:p>
    <w:p w14:paraId="58C8EF2E" w14:textId="77777777" w:rsidR="00BF135C" w:rsidRPr="00F52EE2" w:rsidRDefault="00BF135C"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19A59631" w14:textId="77777777" w:rsidR="00BF135C" w:rsidRDefault="00BF135C" w:rsidP="00A41206"/>
    <w:p w14:paraId="683C0BB9" w14:textId="77777777" w:rsidR="003B3FB4" w:rsidRPr="00BF135C" w:rsidRDefault="003B3FB4" w:rsidP="00A41206"/>
    <w:p w14:paraId="0B78A234" w14:textId="39C3CE66" w:rsidR="008E7F29" w:rsidRDefault="008E7F29" w:rsidP="00A41206">
      <w:r>
        <w:rPr>
          <w:rFonts w:hint="eastAsia"/>
        </w:rPr>
        <w:t>４．</w:t>
      </w:r>
      <w:r w:rsidRPr="00BA24C3">
        <w:rPr>
          <w:rFonts w:asciiTheme="minorEastAsia" w:hAnsiTheme="minorEastAsia" w:hint="eastAsia"/>
        </w:rPr>
        <w:t>これ</w:t>
      </w:r>
      <w:r w:rsidRPr="00894532">
        <w:rPr>
          <w:rFonts w:asciiTheme="minorEastAsia" w:hAnsiTheme="minorEastAsia" w:hint="eastAsia"/>
        </w:rPr>
        <w:t>今日の分</w:t>
      </w:r>
      <w:r>
        <w:rPr>
          <w:rFonts w:asciiTheme="minorEastAsia" w:hAnsiTheme="minorEastAsia" w:hint="eastAsia"/>
        </w:rPr>
        <w:t xml:space="preserve">　</w:t>
      </w:r>
      <w:r>
        <w:t xml:space="preserve">Explain Sasaki’s motive for giving </w:t>
      </w:r>
      <w:proofErr w:type="spellStart"/>
      <w:r>
        <w:t>Daigo</w:t>
      </w:r>
      <w:proofErr w:type="spellEnd"/>
      <w:r>
        <w:t xml:space="preserve"> cash.</w:t>
      </w:r>
    </w:p>
    <w:p w14:paraId="481780D0" w14:textId="77777777" w:rsidR="00E33061" w:rsidRDefault="00E33061" w:rsidP="00A41206"/>
    <w:p w14:paraId="411444BC" w14:textId="77777777" w:rsidR="00BF135C" w:rsidRPr="00F52EE2" w:rsidRDefault="00BF135C"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419DCA9F" w14:textId="77777777" w:rsidR="00BF135C" w:rsidRDefault="00BF135C" w:rsidP="00A41206">
      <w:pPr>
        <w:pStyle w:val="Pa19"/>
        <w:ind w:left="360" w:hanging="360"/>
        <w:rPr>
          <w:rFonts w:ascii="Trebuchet MS" w:eastAsia="MS Mincho" w:hAnsi="Trebuchet MS" w:cs="Calibri"/>
          <w:color w:val="000000"/>
        </w:rPr>
      </w:pPr>
    </w:p>
    <w:p w14:paraId="5D7305EF" w14:textId="77777777" w:rsidR="00BF135C" w:rsidRPr="00F52EE2" w:rsidRDefault="00BF135C"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629AAB72" w14:textId="77777777" w:rsidR="003B3FB4" w:rsidRDefault="003B3FB4" w:rsidP="00A41206"/>
    <w:p w14:paraId="62B01C30" w14:textId="77777777" w:rsidR="003B3FB4" w:rsidRDefault="003B3FB4" w:rsidP="00A41206"/>
    <w:p w14:paraId="197AC7CC" w14:textId="344B5A83" w:rsidR="00BF135C" w:rsidRDefault="00BF135C" w:rsidP="00A41206">
      <w:r>
        <w:t xml:space="preserve">5. What does the    </w:t>
      </w:r>
      <w:r w:rsidR="004F06D7" w:rsidRPr="00BA24C3">
        <w:rPr>
          <w:rFonts w:asciiTheme="minorEastAsia" w:hAnsiTheme="minorEastAsia" w:hint="eastAsia"/>
        </w:rPr>
        <w:t>うん</w:t>
      </w:r>
      <w:r w:rsidR="004F06D7">
        <w:rPr>
          <w:rFonts w:asciiTheme="minorEastAsia" w:hAnsiTheme="minorEastAsia" w:hint="eastAsia"/>
        </w:rPr>
        <w:t>、</w:t>
      </w:r>
      <w:r w:rsidR="004F06D7" w:rsidRPr="00BA24C3">
        <w:rPr>
          <w:rFonts w:asciiTheme="minorEastAsia" w:hAnsiTheme="minorEastAsia" w:hint="eastAsia"/>
        </w:rPr>
        <w:t>まぁね</w:t>
      </w:r>
      <w:r w:rsidR="004F06D7">
        <w:rPr>
          <w:rFonts w:asciiTheme="minorEastAsia" w:hAnsiTheme="minorEastAsia" w:hint="eastAsia"/>
        </w:rPr>
        <w:t>。</w:t>
      </w:r>
      <w:r w:rsidR="004F06D7" w:rsidRPr="00BA24C3">
        <w:rPr>
          <w:rFonts w:asciiTheme="minorEastAsia" w:hAnsiTheme="minorEastAsia" w:hint="eastAsia"/>
        </w:rPr>
        <w:t>え？　いや…</w:t>
      </w:r>
      <w:r>
        <w:t xml:space="preserve">     reveal about him?</w:t>
      </w:r>
    </w:p>
    <w:p w14:paraId="2F8CA149" w14:textId="20B7894D" w:rsidR="00BF135C" w:rsidRDefault="00BF135C" w:rsidP="00A41206"/>
    <w:p w14:paraId="69EC9ABC" w14:textId="77777777" w:rsidR="00F72DE4" w:rsidRPr="00F52EE2" w:rsidRDefault="00F72DE4"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34F92039" w14:textId="77777777" w:rsidR="00F72DE4" w:rsidRDefault="00F72DE4" w:rsidP="00A41206">
      <w:pPr>
        <w:pStyle w:val="Pa19"/>
        <w:ind w:left="360" w:hanging="360"/>
        <w:rPr>
          <w:rFonts w:ascii="Trebuchet MS" w:eastAsia="MS Mincho" w:hAnsi="Trebuchet MS" w:cs="Calibri"/>
          <w:color w:val="000000"/>
        </w:rPr>
      </w:pPr>
    </w:p>
    <w:p w14:paraId="54560332" w14:textId="77777777" w:rsidR="00F72DE4" w:rsidRPr="00F52EE2" w:rsidRDefault="00F72DE4"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49DC1CF2" w14:textId="77777777" w:rsidR="004F06D7" w:rsidRDefault="004F06D7" w:rsidP="00A41206"/>
    <w:p w14:paraId="25ECD334" w14:textId="5CBD10E5" w:rsidR="00F72DE4" w:rsidRDefault="004F06D7" w:rsidP="00A41206">
      <w:r>
        <w:t xml:space="preserve">6. </w:t>
      </w:r>
      <w:r w:rsidR="00F72DE4">
        <w:t xml:space="preserve">In this section what does </w:t>
      </w:r>
      <w:proofErr w:type="spellStart"/>
      <w:r w:rsidR="00F72DE4">
        <w:t>Daigo’s</w:t>
      </w:r>
      <w:proofErr w:type="spellEnd"/>
      <w:r w:rsidR="00F72DE4">
        <w:t xml:space="preserve"> behavior further reveal about his personality?</w:t>
      </w:r>
    </w:p>
    <w:p w14:paraId="05E39254" w14:textId="06714C6D" w:rsidR="004F06D7" w:rsidRDefault="004F06D7" w:rsidP="00A41206"/>
    <w:p w14:paraId="02C582DD" w14:textId="77777777" w:rsidR="00F72DE4" w:rsidRDefault="00F72DE4" w:rsidP="00A41206"/>
    <w:p w14:paraId="436F0EB0" w14:textId="77777777" w:rsidR="00F72DE4" w:rsidRPr="00F52EE2" w:rsidRDefault="00F72DE4"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16934B6F" w14:textId="77777777" w:rsidR="00F72DE4" w:rsidRDefault="00F72DE4" w:rsidP="00A41206">
      <w:pPr>
        <w:pStyle w:val="Pa19"/>
        <w:ind w:left="360" w:hanging="360"/>
        <w:rPr>
          <w:rFonts w:ascii="Trebuchet MS" w:eastAsia="MS Mincho" w:hAnsi="Trebuchet MS" w:cs="Calibri"/>
          <w:color w:val="000000"/>
        </w:rPr>
      </w:pPr>
    </w:p>
    <w:p w14:paraId="2BC19E78" w14:textId="77777777" w:rsidR="00F72DE4" w:rsidRPr="00F52EE2" w:rsidRDefault="00F72DE4" w:rsidP="00A41206">
      <w:pPr>
        <w:pStyle w:val="Pa19"/>
        <w:ind w:left="360" w:hanging="360"/>
        <w:rPr>
          <w:rFonts w:ascii="Trebuchet MS" w:eastAsia="MS Mincho" w:hAnsi="Trebuchet MS" w:cs="Calibri"/>
          <w:color w:val="211D1E"/>
        </w:rPr>
      </w:pPr>
      <w:r w:rsidRPr="00F52EE2">
        <w:rPr>
          <w:rFonts w:ascii="Trebuchet MS" w:eastAsia="MS Mincho" w:hAnsi="Trebuchet MS" w:cs="Calibri"/>
          <w:color w:val="000000"/>
        </w:rPr>
        <w:t>_</w:t>
      </w:r>
      <w:r w:rsidRPr="00F52EE2">
        <w:rPr>
          <w:rFonts w:ascii="Trebuchet MS" w:eastAsia="MS Mincho" w:hAnsi="Trebuchet MS" w:cs="Calibri"/>
          <w:color w:val="211D1E"/>
        </w:rPr>
        <w:t>________________________________________________________________</w:t>
      </w:r>
    </w:p>
    <w:p w14:paraId="6E3A08C3" w14:textId="77777777" w:rsidR="00F72DE4" w:rsidRDefault="00F72DE4" w:rsidP="00A41206"/>
    <w:p w14:paraId="69D695BE" w14:textId="77777777" w:rsidR="00245F9A" w:rsidRDefault="00245F9A" w:rsidP="00A41206"/>
    <w:p w14:paraId="683B7BCD" w14:textId="77777777" w:rsidR="00245F9A" w:rsidRDefault="00245F9A" w:rsidP="00A41206"/>
    <w:p w14:paraId="4D09693F" w14:textId="77777777" w:rsidR="00245F9A" w:rsidRDefault="00245F9A" w:rsidP="00A41206"/>
    <w:p w14:paraId="533DAA92" w14:textId="77777777" w:rsidR="003B3FB4" w:rsidRDefault="003B3FB4" w:rsidP="00A41206">
      <w:pPr>
        <w:sectPr w:rsidR="003B3FB4" w:rsidSect="005F015E">
          <w:pgSz w:w="11900" w:h="16840"/>
          <w:pgMar w:top="1440" w:right="1797" w:bottom="1440" w:left="1797" w:header="709" w:footer="709" w:gutter="0"/>
          <w:cols w:space="708"/>
          <w:titlePg/>
        </w:sectPr>
      </w:pPr>
    </w:p>
    <w:p w14:paraId="0A9B5C6A" w14:textId="19364D3C" w:rsidR="00245F9A" w:rsidRDefault="00245F9A" w:rsidP="00A41206">
      <w:r>
        <w:t>Monologue</w:t>
      </w:r>
    </w:p>
    <w:p w14:paraId="5DFCB4D5" w14:textId="77777777" w:rsidR="00954DE1" w:rsidRDefault="00954DE1" w:rsidP="00A41206"/>
    <w:p w14:paraId="42B247DD" w14:textId="73586C0F" w:rsidR="00954DE1" w:rsidRDefault="00954DE1" w:rsidP="00A41206">
      <w:r>
        <w:rPr>
          <w:rFonts w:asciiTheme="minorEastAsia" w:hAnsi="MS Mincho"/>
        </w:rPr>
        <w:ruby>
          <w:rubyPr>
            <w:rubyAlign w:val="distributeSpace"/>
            <w:hps w:val="12"/>
            <w:hpsRaise w:val="22"/>
            <w:hpsBaseText w:val="24"/>
            <w:lid w:val="ja-JP"/>
          </w:rubyPr>
          <w:rt>
            <w:r w:rsidR="00954DE1" w:rsidRPr="00954DE1">
              <w:rPr>
                <w:rFonts w:ascii="ＭＳ 明朝" w:eastAsia="ＭＳ 明朝" w:hAnsi="MS Mincho" w:hint="eastAsia"/>
                <w:sz w:val="12"/>
              </w:rPr>
              <w:t>せいこう</w:t>
            </w:r>
          </w:rt>
          <w:rubyBase>
            <w:r w:rsidR="00954DE1">
              <w:rPr>
                <w:rFonts w:asciiTheme="minorEastAsia" w:hAnsi="MS Mincho" w:hint="eastAsia"/>
              </w:rPr>
              <w:t>成功</w:t>
            </w:r>
          </w:rubyBase>
        </w:ruby>
      </w:r>
      <w:r>
        <w:rPr>
          <w:rFonts w:asciiTheme="minorEastAsia" w:hAnsi="MS Mincho" w:hint="eastAsia"/>
        </w:rPr>
        <w:t>は自分で決めた</w:t>
      </w:r>
      <w:r>
        <w:rPr>
          <w:rFonts w:asciiTheme="minorEastAsia" w:hAnsi="MS Mincho"/>
        </w:rPr>
        <w:ruby>
          <w:rubyPr>
            <w:rubyAlign w:val="distributeSpace"/>
            <w:hps w:val="12"/>
            <w:hpsRaise w:val="22"/>
            <w:hpsBaseText w:val="24"/>
            <w:lid w:val="ja-JP"/>
          </w:rubyPr>
          <w:rt>
            <w:r w:rsidR="00954DE1" w:rsidRPr="00954DE1">
              <w:rPr>
                <w:rFonts w:ascii="ＭＳ 明朝" w:eastAsia="ＭＳ 明朝" w:hAnsi="MS Mincho" w:hint="eastAsia"/>
                <w:sz w:val="12"/>
              </w:rPr>
              <w:t>もくひょう</w:t>
            </w:r>
          </w:rt>
          <w:rubyBase>
            <w:r w:rsidR="00954DE1">
              <w:rPr>
                <w:rFonts w:asciiTheme="minorEastAsia" w:hAnsi="MS Mincho" w:hint="eastAsia"/>
              </w:rPr>
              <w:t>目標</w:t>
            </w:r>
          </w:rubyBase>
        </w:ruby>
      </w:r>
      <w:r>
        <w:rPr>
          <w:rFonts w:asciiTheme="minorEastAsia" w:hAnsi="MS Mincho" w:hint="eastAsia"/>
        </w:rPr>
        <w:t>に</w:t>
      </w:r>
      <w:r>
        <w:rPr>
          <w:rFonts w:asciiTheme="minorEastAsia" w:hAnsi="MS Mincho"/>
        </w:rPr>
        <w:ruby>
          <w:rubyPr>
            <w:rubyAlign w:val="distributeSpace"/>
            <w:hps w:val="12"/>
            <w:hpsRaise w:val="22"/>
            <w:hpsBaseText w:val="24"/>
            <w:lid w:val="ja-JP"/>
          </w:rubyPr>
          <w:rt>
            <w:r w:rsidR="00954DE1" w:rsidRPr="00954DE1">
              <w:rPr>
                <w:rFonts w:ascii="ＭＳ 明朝" w:eastAsia="ＭＳ 明朝" w:hAnsi="MS Mincho" w:hint="eastAsia"/>
                <w:sz w:val="12"/>
              </w:rPr>
              <w:t>たっ</w:t>
            </w:r>
          </w:rt>
          <w:rubyBase>
            <w:r w:rsidR="00954DE1">
              <w:rPr>
                <w:rFonts w:asciiTheme="minorEastAsia" w:hAnsi="MS Mincho" w:hint="eastAsia"/>
              </w:rPr>
              <w:t>達</w:t>
            </w:r>
          </w:rubyBase>
        </w:ruby>
      </w:r>
      <w:r>
        <w:rPr>
          <w:rFonts w:asciiTheme="minorEastAsia" w:hAnsi="MS Mincho" w:hint="eastAsia"/>
        </w:rPr>
        <w:t>する事です。</w:t>
      </w:r>
      <w:r w:rsidRPr="00692AC8">
        <w:rPr>
          <w:rFonts w:asciiTheme="minorEastAsia" w:hAnsi="MS Mincho" w:hint="eastAsia"/>
        </w:rPr>
        <w:t>どう思いますか。</w:t>
      </w:r>
    </w:p>
    <w:p w14:paraId="7D1786CD" w14:textId="77777777" w:rsidR="00245F9A" w:rsidRDefault="00245F9A" w:rsidP="00A41206"/>
    <w:p w14:paraId="58746A96" w14:textId="1FAE84AD" w:rsidR="00FA0AA3" w:rsidRDefault="006E424D" w:rsidP="00A41206">
      <w:r>
        <w:t>S</w:t>
      </w:r>
      <w:r w:rsidR="00FA0AA3">
        <w:t>uccess is meeting the set goals</w:t>
      </w:r>
      <w:r w:rsidR="00924397">
        <w:t>.</w:t>
      </w:r>
      <w:r w:rsidR="00FA0AA3">
        <w:t xml:space="preserve"> What is your opinion?</w:t>
      </w:r>
    </w:p>
    <w:p w14:paraId="52A4A675" w14:textId="0913D238" w:rsidR="00D929E2" w:rsidRDefault="00D929E2" w:rsidP="00A41206"/>
    <w:p w14:paraId="436C6F20" w14:textId="77777777" w:rsidR="00954DE1" w:rsidRDefault="00954DE1" w:rsidP="00A41206"/>
    <w:p w14:paraId="31EFECA0" w14:textId="4626C5FC" w:rsidR="00954DE1" w:rsidRDefault="00954DE1" w:rsidP="00A41206">
      <w:r>
        <w:rPr>
          <w:rFonts w:asciiTheme="minorEastAsia" w:hAnsi="MS Mincho" w:hint="eastAsia"/>
        </w:rPr>
        <w:t>若い人はやる気が出て、</w:t>
      </w:r>
      <w:r>
        <w:rPr>
          <w:rFonts w:asciiTheme="minorEastAsia" w:hAnsi="MS Mincho"/>
        </w:rPr>
        <w:ruby>
          <w:rubyPr>
            <w:rubyAlign w:val="distributeSpace"/>
            <w:hps w:val="12"/>
            <w:hpsRaise w:val="22"/>
            <w:hpsBaseText w:val="24"/>
            <w:lid w:val="ja-JP"/>
          </w:rubyPr>
          <w:rt>
            <w:r w:rsidR="00954DE1" w:rsidRPr="00954DE1">
              <w:rPr>
                <w:rFonts w:ascii="ＭＳ 明朝" w:eastAsia="ＭＳ 明朝" w:hAnsi="MS Mincho" w:hint="eastAsia"/>
                <w:sz w:val="12"/>
              </w:rPr>
              <w:t>こうりつ</w:t>
            </w:r>
          </w:rt>
          <w:rubyBase>
            <w:r w:rsidR="00954DE1">
              <w:rPr>
                <w:rFonts w:asciiTheme="minorEastAsia" w:hAnsi="MS Mincho" w:hint="eastAsia"/>
              </w:rPr>
              <w:t>効率</w:t>
            </w:r>
          </w:rubyBase>
        </w:ruby>
      </w:r>
      <w:r>
        <w:rPr>
          <w:rFonts w:asciiTheme="minorEastAsia" w:hAnsi="MS Mincho" w:hint="eastAsia"/>
        </w:rPr>
        <w:t>が上がるためにいいストレスが必要です。</w:t>
      </w:r>
      <w:r w:rsidRPr="00692AC8">
        <w:rPr>
          <w:rFonts w:asciiTheme="minorEastAsia" w:hAnsi="MS Mincho" w:hint="eastAsia"/>
        </w:rPr>
        <w:t>どう思いますか。</w:t>
      </w:r>
    </w:p>
    <w:p w14:paraId="38B32550" w14:textId="77777777" w:rsidR="00924397" w:rsidRPr="004A7B73" w:rsidRDefault="00924397" w:rsidP="00A41206"/>
    <w:p w14:paraId="3149C9F7" w14:textId="77777777" w:rsidR="00FA0AA3" w:rsidRPr="004A7B73" w:rsidRDefault="00924397" w:rsidP="00A41206">
      <w:r w:rsidRPr="004A7B73">
        <w:rPr>
          <w:rFonts w:cs="Verdana"/>
          <w:color w:val="262626"/>
        </w:rPr>
        <w:t>Young people need good stress to stay motivated and productive.</w:t>
      </w:r>
      <w:r w:rsidR="00FA0AA3" w:rsidRPr="004A7B73">
        <w:rPr>
          <w:rFonts w:cs="Verdana"/>
          <w:color w:val="262626"/>
        </w:rPr>
        <w:t xml:space="preserve"> </w:t>
      </w:r>
      <w:r w:rsidR="00FA0AA3" w:rsidRPr="004A7B73">
        <w:t>What is your opinion?</w:t>
      </w:r>
    </w:p>
    <w:p w14:paraId="024BD91D" w14:textId="0529D7D5" w:rsidR="00924397" w:rsidRPr="00F52EE2" w:rsidRDefault="00924397" w:rsidP="00A41206"/>
    <w:sectPr w:rsidR="00924397" w:rsidRPr="00F52EE2" w:rsidSect="005F015E">
      <w:pgSz w:w="11900" w:h="16840"/>
      <w:pgMar w:top="1440" w:right="1797" w:bottom="1440" w:left="1797" w:header="709"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033521" w14:textId="77777777" w:rsidR="001A2330" w:rsidRDefault="001A2330" w:rsidP="00D1235F">
      <w:r>
        <w:separator/>
      </w:r>
    </w:p>
  </w:endnote>
  <w:endnote w:type="continuationSeparator" w:id="0">
    <w:p w14:paraId="481CF0B1" w14:textId="77777777" w:rsidR="001A2330" w:rsidRDefault="001A2330" w:rsidP="00D12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yriad Pro Cond">
    <w:panose1 w:val="020B0506030403020204"/>
    <w:charset w:val="00"/>
    <w:family w:val="auto"/>
    <w:pitch w:val="variable"/>
    <w:sig w:usb0="20000287" w:usb1="00000001" w:usb2="00000000" w:usb3="00000000" w:csb0="0000019F"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95BEA" w14:textId="77777777" w:rsidR="001A2330" w:rsidRDefault="001A2330" w:rsidP="00805C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13E2F4D" w14:textId="77777777" w:rsidR="001A2330" w:rsidRDefault="001A233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A94DF" w14:textId="77777777" w:rsidR="001A2330" w:rsidRDefault="001A2330" w:rsidP="00805C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25513">
      <w:rPr>
        <w:rStyle w:val="PageNumber"/>
        <w:noProof/>
      </w:rPr>
      <w:t>4</w:t>
    </w:r>
    <w:r>
      <w:rPr>
        <w:rStyle w:val="PageNumber"/>
      </w:rPr>
      <w:fldChar w:fldCharType="end"/>
    </w:r>
  </w:p>
  <w:p w14:paraId="290BE771" w14:textId="77777777" w:rsidR="001A2330" w:rsidRDefault="001A233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D2F51" w14:textId="77777777" w:rsidR="001A2330" w:rsidRDefault="001A2330" w:rsidP="00D1235F">
      <w:r>
        <w:separator/>
      </w:r>
    </w:p>
  </w:footnote>
  <w:footnote w:type="continuationSeparator" w:id="0">
    <w:p w14:paraId="059607A0" w14:textId="77777777" w:rsidR="001A2330" w:rsidRDefault="001A2330" w:rsidP="00D1235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BE363B6"/>
    <w:multiLevelType w:val="hybridMultilevel"/>
    <w:tmpl w:val="08E8FDE8"/>
    <w:lvl w:ilvl="0" w:tplc="0524A91C">
      <w:start w:val="1"/>
      <w:numFmt w:val="low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8">
    <w:nsid w:val="3761453B"/>
    <w:multiLevelType w:val="hybridMultilevel"/>
    <w:tmpl w:val="B66E2C96"/>
    <w:lvl w:ilvl="0" w:tplc="7DCEA4E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nsid w:val="49A806B0"/>
    <w:multiLevelType w:val="hybridMultilevel"/>
    <w:tmpl w:val="76B815AC"/>
    <w:lvl w:ilvl="0" w:tplc="D348237A">
      <w:start w:val="2"/>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nsid w:val="5A0F2FF8"/>
    <w:multiLevelType w:val="hybridMultilevel"/>
    <w:tmpl w:val="0144C81E"/>
    <w:lvl w:ilvl="0" w:tplc="9718203C">
      <w:start w:val="1"/>
      <w:numFmt w:val="decimal"/>
      <w:lvlText w:val="%1."/>
      <w:lvlJc w:val="left"/>
      <w:pPr>
        <w:ind w:left="360" w:hanging="360"/>
      </w:pPr>
      <w:rPr>
        <w:rFonts w:cs="Myriad Pro Cond" w:hint="default"/>
        <w:color w:val="211D1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nsid w:val="70D85839"/>
    <w:multiLevelType w:val="hybridMultilevel"/>
    <w:tmpl w:val="3F366352"/>
    <w:lvl w:ilvl="0" w:tplc="5E927104">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nsid w:val="7B9B429C"/>
    <w:multiLevelType w:val="hybridMultilevel"/>
    <w:tmpl w:val="AC06CFB6"/>
    <w:lvl w:ilvl="0" w:tplc="D3947FAE">
      <w:start w:val="1"/>
      <w:numFmt w:val="decimal"/>
      <w:lvlText w:val="%1."/>
      <w:lvlJc w:val="left"/>
      <w:pPr>
        <w:ind w:left="360" w:hanging="360"/>
      </w:pPr>
      <w:rPr>
        <w:rFonts w:eastAsiaTheme="minorEastAsia"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3">
    <w:nsid w:val="7C3720FC"/>
    <w:multiLevelType w:val="hybridMultilevel"/>
    <w:tmpl w:val="C05E8C14"/>
    <w:lvl w:ilvl="0" w:tplc="F2C28EB2">
      <w:start w:val="1"/>
      <w:numFmt w:val="decimal"/>
      <w:lvlText w:val="%1."/>
      <w:lvlJc w:val="left"/>
      <w:pPr>
        <w:ind w:left="360" w:hanging="360"/>
      </w:pPr>
      <w:rPr>
        <w:rFonts w:ascii="Trebuchet MS" w:hAnsi="Trebuchet M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nsid w:val="7FF520D3"/>
    <w:multiLevelType w:val="hybridMultilevel"/>
    <w:tmpl w:val="524479B0"/>
    <w:lvl w:ilvl="0" w:tplc="391A297E">
      <w:start w:val="7"/>
      <w:numFmt w:val="decimal"/>
      <w:lvlText w:val="%1."/>
      <w:lvlJc w:val="left"/>
      <w:pPr>
        <w:ind w:left="360" w:hanging="360"/>
      </w:pPr>
      <w:rPr>
        <w:rFonts w:ascii="Trebuchet MS" w:hAnsi="Trebuchet M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3"/>
  </w:num>
  <w:num w:numId="9">
    <w:abstractNumId w:val="12"/>
  </w:num>
  <w:num w:numId="10">
    <w:abstractNumId w:val="9"/>
  </w:num>
  <w:num w:numId="11">
    <w:abstractNumId w:val="14"/>
  </w:num>
  <w:num w:numId="12">
    <w:abstractNumId w:val="10"/>
  </w:num>
  <w:num w:numId="13">
    <w:abstractNumId w:val="11"/>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dirty"/>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06B"/>
    <w:rsid w:val="00004648"/>
    <w:rsid w:val="00033158"/>
    <w:rsid w:val="000719FF"/>
    <w:rsid w:val="0008510F"/>
    <w:rsid w:val="000937C4"/>
    <w:rsid w:val="000B38D9"/>
    <w:rsid w:val="000C2697"/>
    <w:rsid w:val="000C2C15"/>
    <w:rsid w:val="000C67EE"/>
    <w:rsid w:val="000F54BF"/>
    <w:rsid w:val="001A2330"/>
    <w:rsid w:val="001B1576"/>
    <w:rsid w:val="00201669"/>
    <w:rsid w:val="0020408B"/>
    <w:rsid w:val="00245F9A"/>
    <w:rsid w:val="00352E25"/>
    <w:rsid w:val="00371B33"/>
    <w:rsid w:val="003877D7"/>
    <w:rsid w:val="003A4C1F"/>
    <w:rsid w:val="003B3FB4"/>
    <w:rsid w:val="004A7B73"/>
    <w:rsid w:val="004F06D7"/>
    <w:rsid w:val="004F5F36"/>
    <w:rsid w:val="004F78DA"/>
    <w:rsid w:val="00525BE7"/>
    <w:rsid w:val="00544DE4"/>
    <w:rsid w:val="00575657"/>
    <w:rsid w:val="005F015E"/>
    <w:rsid w:val="006359E0"/>
    <w:rsid w:val="0064772E"/>
    <w:rsid w:val="00665177"/>
    <w:rsid w:val="00692AC8"/>
    <w:rsid w:val="006E424D"/>
    <w:rsid w:val="00735E90"/>
    <w:rsid w:val="00766F79"/>
    <w:rsid w:val="007D14BB"/>
    <w:rsid w:val="00805CFB"/>
    <w:rsid w:val="0084019E"/>
    <w:rsid w:val="008627B3"/>
    <w:rsid w:val="00864AEB"/>
    <w:rsid w:val="00895795"/>
    <w:rsid w:val="008C7AE3"/>
    <w:rsid w:val="008E7F29"/>
    <w:rsid w:val="00924397"/>
    <w:rsid w:val="00945717"/>
    <w:rsid w:val="00954DE1"/>
    <w:rsid w:val="00971141"/>
    <w:rsid w:val="00984FBD"/>
    <w:rsid w:val="009B5D78"/>
    <w:rsid w:val="00A35A0F"/>
    <w:rsid w:val="00A41206"/>
    <w:rsid w:val="00A63A81"/>
    <w:rsid w:val="00A64FEC"/>
    <w:rsid w:val="00A65C0F"/>
    <w:rsid w:val="00AA7587"/>
    <w:rsid w:val="00AD78EE"/>
    <w:rsid w:val="00B00D09"/>
    <w:rsid w:val="00B02BC6"/>
    <w:rsid w:val="00BB106B"/>
    <w:rsid w:val="00BC1335"/>
    <w:rsid w:val="00BC2F8D"/>
    <w:rsid w:val="00BC3663"/>
    <w:rsid w:val="00BD13B2"/>
    <w:rsid w:val="00BD4906"/>
    <w:rsid w:val="00BF135C"/>
    <w:rsid w:val="00C07727"/>
    <w:rsid w:val="00C2339A"/>
    <w:rsid w:val="00C3595E"/>
    <w:rsid w:val="00C416EF"/>
    <w:rsid w:val="00C85721"/>
    <w:rsid w:val="00CA3289"/>
    <w:rsid w:val="00CB149E"/>
    <w:rsid w:val="00CC39ED"/>
    <w:rsid w:val="00CC6D43"/>
    <w:rsid w:val="00CF234D"/>
    <w:rsid w:val="00D1235F"/>
    <w:rsid w:val="00D25513"/>
    <w:rsid w:val="00D929E2"/>
    <w:rsid w:val="00DC1B0C"/>
    <w:rsid w:val="00E33061"/>
    <w:rsid w:val="00E35D8E"/>
    <w:rsid w:val="00E82AE4"/>
    <w:rsid w:val="00E923D4"/>
    <w:rsid w:val="00E95796"/>
    <w:rsid w:val="00EB1985"/>
    <w:rsid w:val="00F35250"/>
    <w:rsid w:val="00F52EE2"/>
    <w:rsid w:val="00F536E2"/>
    <w:rsid w:val="00F72DE4"/>
    <w:rsid w:val="00F845B2"/>
    <w:rsid w:val="00FA0AA3"/>
    <w:rsid w:val="00FA501F"/>
    <w:rsid w:val="00FD482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80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33"/>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5">
    <w:name w:val="Pa5"/>
    <w:basedOn w:val="Normal"/>
    <w:next w:val="Normal"/>
    <w:uiPriority w:val="99"/>
    <w:rsid w:val="00BB106B"/>
    <w:pPr>
      <w:autoSpaceDE w:val="0"/>
      <w:autoSpaceDN w:val="0"/>
      <w:adjustRightInd w:val="0"/>
      <w:spacing w:line="481" w:lineRule="atLeast"/>
    </w:pPr>
    <w:rPr>
      <w:rFonts w:ascii="Calibri" w:hAnsi="Calibri" w:cs="Times New Roman"/>
    </w:rPr>
  </w:style>
  <w:style w:type="paragraph" w:customStyle="1" w:styleId="Pa19">
    <w:name w:val="Pa19"/>
    <w:basedOn w:val="Normal"/>
    <w:next w:val="Normal"/>
    <w:uiPriority w:val="99"/>
    <w:rsid w:val="00BB106B"/>
    <w:pPr>
      <w:autoSpaceDE w:val="0"/>
      <w:autoSpaceDN w:val="0"/>
      <w:adjustRightInd w:val="0"/>
      <w:spacing w:line="241" w:lineRule="atLeast"/>
    </w:pPr>
    <w:rPr>
      <w:rFonts w:ascii="Calibri" w:hAnsi="Calibri" w:cs="Times New Roman"/>
    </w:rPr>
  </w:style>
  <w:style w:type="paragraph" w:customStyle="1" w:styleId="Pa20">
    <w:name w:val="Pa20"/>
    <w:basedOn w:val="Normal"/>
    <w:next w:val="Normal"/>
    <w:uiPriority w:val="99"/>
    <w:rsid w:val="00BB106B"/>
    <w:pPr>
      <w:autoSpaceDE w:val="0"/>
      <w:autoSpaceDN w:val="0"/>
      <w:adjustRightInd w:val="0"/>
      <w:spacing w:line="241" w:lineRule="atLeast"/>
    </w:pPr>
    <w:rPr>
      <w:rFonts w:ascii="Calibri" w:hAnsi="Calibri" w:cs="Times New Roman"/>
    </w:rPr>
  </w:style>
  <w:style w:type="paragraph" w:customStyle="1" w:styleId="Pa7">
    <w:name w:val="Pa7"/>
    <w:basedOn w:val="Normal"/>
    <w:next w:val="Normal"/>
    <w:uiPriority w:val="99"/>
    <w:rsid w:val="00BB106B"/>
    <w:pPr>
      <w:autoSpaceDE w:val="0"/>
      <w:autoSpaceDN w:val="0"/>
      <w:adjustRightInd w:val="0"/>
      <w:spacing w:line="241" w:lineRule="atLeast"/>
    </w:pPr>
    <w:rPr>
      <w:rFonts w:ascii="Calibri" w:hAnsi="Calibri" w:cs="Times New Roman"/>
    </w:rPr>
  </w:style>
  <w:style w:type="character" w:customStyle="1" w:styleId="A12">
    <w:name w:val="A12"/>
    <w:uiPriority w:val="99"/>
    <w:rsid w:val="00BB106B"/>
    <w:rPr>
      <w:rFonts w:ascii="MS Mincho" w:eastAsia="MS Mincho" w:cs="MS Mincho"/>
      <w:color w:val="211D1E"/>
      <w:u w:val="single"/>
    </w:rPr>
  </w:style>
  <w:style w:type="paragraph" w:styleId="BalloonText">
    <w:name w:val="Balloon Text"/>
    <w:basedOn w:val="Normal"/>
    <w:link w:val="BalloonTextChar"/>
    <w:uiPriority w:val="99"/>
    <w:semiHidden/>
    <w:unhideWhenUsed/>
    <w:rsid w:val="00F52E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2EE2"/>
    <w:rPr>
      <w:rFonts w:ascii="Lucida Grande" w:hAnsi="Lucida Grande" w:cs="Lucida Grande"/>
      <w:sz w:val="18"/>
      <w:szCs w:val="18"/>
    </w:rPr>
  </w:style>
  <w:style w:type="paragraph" w:styleId="ListParagraph">
    <w:name w:val="List Paragraph"/>
    <w:basedOn w:val="Normal"/>
    <w:uiPriority w:val="34"/>
    <w:qFormat/>
    <w:rsid w:val="00692AC8"/>
    <w:pPr>
      <w:ind w:left="720"/>
    </w:pPr>
  </w:style>
  <w:style w:type="paragraph" w:styleId="Footer">
    <w:name w:val="footer"/>
    <w:basedOn w:val="Normal"/>
    <w:link w:val="FooterChar"/>
    <w:uiPriority w:val="99"/>
    <w:unhideWhenUsed/>
    <w:rsid w:val="00D1235F"/>
    <w:pPr>
      <w:tabs>
        <w:tab w:val="center" w:pos="4419"/>
        <w:tab w:val="right" w:pos="8838"/>
      </w:tabs>
      <w:snapToGrid w:val="0"/>
    </w:pPr>
  </w:style>
  <w:style w:type="character" w:customStyle="1" w:styleId="FooterChar">
    <w:name w:val="Footer Char"/>
    <w:basedOn w:val="DefaultParagraphFont"/>
    <w:link w:val="Footer"/>
    <w:uiPriority w:val="99"/>
    <w:rsid w:val="00D1235F"/>
    <w:rPr>
      <w:rFonts w:ascii="Trebuchet MS" w:hAnsi="Trebuchet MS"/>
    </w:rPr>
  </w:style>
  <w:style w:type="character" w:styleId="PageNumber">
    <w:name w:val="page number"/>
    <w:basedOn w:val="DefaultParagraphFont"/>
    <w:uiPriority w:val="99"/>
    <w:semiHidden/>
    <w:unhideWhenUsed/>
    <w:rsid w:val="00D1235F"/>
  </w:style>
  <w:style w:type="table" w:styleId="TableGrid">
    <w:name w:val="Table Grid"/>
    <w:basedOn w:val="TableNormal"/>
    <w:rsid w:val="00805C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359E0"/>
    <w:pPr>
      <w:tabs>
        <w:tab w:val="center" w:pos="4419"/>
        <w:tab w:val="right" w:pos="8838"/>
      </w:tabs>
      <w:snapToGrid w:val="0"/>
    </w:pPr>
  </w:style>
  <w:style w:type="character" w:customStyle="1" w:styleId="HeaderChar">
    <w:name w:val="Header Char"/>
    <w:basedOn w:val="DefaultParagraphFont"/>
    <w:link w:val="Header"/>
    <w:uiPriority w:val="99"/>
    <w:rsid w:val="006359E0"/>
    <w:rPr>
      <w:rFonts w:ascii="Trebuchet MS" w:hAnsi="Trebuchet M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33"/>
    <w:rPr>
      <w:rFonts w:ascii="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5">
    <w:name w:val="Pa5"/>
    <w:basedOn w:val="Normal"/>
    <w:next w:val="Normal"/>
    <w:uiPriority w:val="99"/>
    <w:rsid w:val="00BB106B"/>
    <w:pPr>
      <w:autoSpaceDE w:val="0"/>
      <w:autoSpaceDN w:val="0"/>
      <w:adjustRightInd w:val="0"/>
      <w:spacing w:line="481" w:lineRule="atLeast"/>
    </w:pPr>
    <w:rPr>
      <w:rFonts w:ascii="Calibri" w:hAnsi="Calibri" w:cs="Times New Roman"/>
    </w:rPr>
  </w:style>
  <w:style w:type="paragraph" w:customStyle="1" w:styleId="Pa19">
    <w:name w:val="Pa19"/>
    <w:basedOn w:val="Normal"/>
    <w:next w:val="Normal"/>
    <w:uiPriority w:val="99"/>
    <w:rsid w:val="00BB106B"/>
    <w:pPr>
      <w:autoSpaceDE w:val="0"/>
      <w:autoSpaceDN w:val="0"/>
      <w:adjustRightInd w:val="0"/>
      <w:spacing w:line="241" w:lineRule="atLeast"/>
    </w:pPr>
    <w:rPr>
      <w:rFonts w:ascii="Calibri" w:hAnsi="Calibri" w:cs="Times New Roman"/>
    </w:rPr>
  </w:style>
  <w:style w:type="paragraph" w:customStyle="1" w:styleId="Pa20">
    <w:name w:val="Pa20"/>
    <w:basedOn w:val="Normal"/>
    <w:next w:val="Normal"/>
    <w:uiPriority w:val="99"/>
    <w:rsid w:val="00BB106B"/>
    <w:pPr>
      <w:autoSpaceDE w:val="0"/>
      <w:autoSpaceDN w:val="0"/>
      <w:adjustRightInd w:val="0"/>
      <w:spacing w:line="241" w:lineRule="atLeast"/>
    </w:pPr>
    <w:rPr>
      <w:rFonts w:ascii="Calibri" w:hAnsi="Calibri" w:cs="Times New Roman"/>
    </w:rPr>
  </w:style>
  <w:style w:type="paragraph" w:customStyle="1" w:styleId="Pa7">
    <w:name w:val="Pa7"/>
    <w:basedOn w:val="Normal"/>
    <w:next w:val="Normal"/>
    <w:uiPriority w:val="99"/>
    <w:rsid w:val="00BB106B"/>
    <w:pPr>
      <w:autoSpaceDE w:val="0"/>
      <w:autoSpaceDN w:val="0"/>
      <w:adjustRightInd w:val="0"/>
      <w:spacing w:line="241" w:lineRule="atLeast"/>
    </w:pPr>
    <w:rPr>
      <w:rFonts w:ascii="Calibri" w:hAnsi="Calibri" w:cs="Times New Roman"/>
    </w:rPr>
  </w:style>
  <w:style w:type="character" w:customStyle="1" w:styleId="A12">
    <w:name w:val="A12"/>
    <w:uiPriority w:val="99"/>
    <w:rsid w:val="00BB106B"/>
    <w:rPr>
      <w:rFonts w:ascii="MS Mincho" w:eastAsia="MS Mincho" w:cs="MS Mincho"/>
      <w:color w:val="211D1E"/>
      <w:u w:val="single"/>
    </w:rPr>
  </w:style>
  <w:style w:type="paragraph" w:styleId="BalloonText">
    <w:name w:val="Balloon Text"/>
    <w:basedOn w:val="Normal"/>
    <w:link w:val="BalloonTextChar"/>
    <w:uiPriority w:val="99"/>
    <w:semiHidden/>
    <w:unhideWhenUsed/>
    <w:rsid w:val="00F52E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2EE2"/>
    <w:rPr>
      <w:rFonts w:ascii="Lucida Grande" w:hAnsi="Lucida Grande" w:cs="Lucida Grande"/>
      <w:sz w:val="18"/>
      <w:szCs w:val="18"/>
    </w:rPr>
  </w:style>
  <w:style w:type="paragraph" w:styleId="ListParagraph">
    <w:name w:val="List Paragraph"/>
    <w:basedOn w:val="Normal"/>
    <w:uiPriority w:val="34"/>
    <w:qFormat/>
    <w:rsid w:val="00692AC8"/>
    <w:pPr>
      <w:ind w:left="720"/>
    </w:pPr>
  </w:style>
  <w:style w:type="paragraph" w:styleId="Footer">
    <w:name w:val="footer"/>
    <w:basedOn w:val="Normal"/>
    <w:link w:val="FooterChar"/>
    <w:uiPriority w:val="99"/>
    <w:unhideWhenUsed/>
    <w:rsid w:val="00D1235F"/>
    <w:pPr>
      <w:tabs>
        <w:tab w:val="center" w:pos="4419"/>
        <w:tab w:val="right" w:pos="8838"/>
      </w:tabs>
      <w:snapToGrid w:val="0"/>
    </w:pPr>
  </w:style>
  <w:style w:type="character" w:customStyle="1" w:styleId="FooterChar">
    <w:name w:val="Footer Char"/>
    <w:basedOn w:val="DefaultParagraphFont"/>
    <w:link w:val="Footer"/>
    <w:uiPriority w:val="99"/>
    <w:rsid w:val="00D1235F"/>
    <w:rPr>
      <w:rFonts w:ascii="Trebuchet MS" w:hAnsi="Trebuchet MS"/>
    </w:rPr>
  </w:style>
  <w:style w:type="character" w:styleId="PageNumber">
    <w:name w:val="page number"/>
    <w:basedOn w:val="DefaultParagraphFont"/>
    <w:uiPriority w:val="99"/>
    <w:semiHidden/>
    <w:unhideWhenUsed/>
    <w:rsid w:val="00D1235F"/>
  </w:style>
  <w:style w:type="table" w:styleId="TableGrid">
    <w:name w:val="Table Grid"/>
    <w:basedOn w:val="TableNormal"/>
    <w:rsid w:val="00805C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359E0"/>
    <w:pPr>
      <w:tabs>
        <w:tab w:val="center" w:pos="4419"/>
        <w:tab w:val="right" w:pos="8838"/>
      </w:tabs>
      <w:snapToGrid w:val="0"/>
    </w:pPr>
  </w:style>
  <w:style w:type="character" w:customStyle="1" w:styleId="HeaderChar">
    <w:name w:val="Header Char"/>
    <w:basedOn w:val="DefaultParagraphFont"/>
    <w:link w:val="Header"/>
    <w:uiPriority w:val="99"/>
    <w:rsid w:val="006359E0"/>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506</TotalTime>
  <Pages>21</Pages>
  <Words>2846</Words>
  <Characters>16223</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Manager/>
  <Company>School</Company>
  <LinksUpToDate>false</LinksUpToDate>
  <CharactersWithSpaces>19031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Kambala</dc:creator>
  <cp:keywords/>
  <dc:description/>
  <cp:lastModifiedBy>Kambala</cp:lastModifiedBy>
  <cp:revision>17</cp:revision>
  <cp:lastPrinted>2013-10-22T20:03:00Z</cp:lastPrinted>
  <dcterms:created xsi:type="dcterms:W3CDTF">2013-10-16T19:52:00Z</dcterms:created>
  <dcterms:modified xsi:type="dcterms:W3CDTF">2013-10-27T19:04:00Z</dcterms:modified>
  <cp:category/>
</cp:coreProperties>
</file>